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247340">
      <w:pPr>
        <w:jc w:val="center"/>
        <w:rPr>
          <w:lang w:eastAsia="zh-CN"/>
        </w:rPr>
      </w:pPr>
      <w:r>
        <w:rPr>
          <w:rFonts w:hint="eastAsia"/>
          <w:b/>
          <w:bCs/>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6pt;margin-left:826pt;margin-top:866pt;mso-position-horizontal-relative:page;mso-position-vertical-relative:top-margin-area;position:absolute;width:22pt;z-index:251658240">
            <v:imagedata r:id="rId6" o:title=""/>
          </v:shape>
        </w:pict>
      </w:r>
      <w:r w:rsidRPr="00DE5B89">
        <w:rPr>
          <w:rFonts w:hint="eastAsia"/>
          <w:b/>
          <w:bCs/>
          <w:sz w:val="28"/>
          <w:szCs w:val="28"/>
        </w:rPr>
        <w:t>冀教版八下生物跟踪训练</w:t>
      </w:r>
      <w:r w:rsidRPr="00DE5B89">
        <w:rPr>
          <w:rFonts w:hint="eastAsia"/>
          <w:b/>
          <w:bCs/>
          <w:sz w:val="28"/>
          <w:szCs w:val="28"/>
        </w:rPr>
        <w:t xml:space="preserve"> 6.1</w:t>
      </w:r>
      <w:r w:rsidRPr="00DE5B89">
        <w:rPr>
          <w:rFonts w:hint="eastAsia"/>
          <w:b/>
          <w:bCs/>
          <w:sz w:val="28"/>
          <w:szCs w:val="28"/>
        </w:rPr>
        <w:t>生物的繁殖</w:t>
      </w:r>
    </w:p>
    <w:p w:rsidR="00247340">
      <w:r>
        <w:rPr>
          <w:b/>
          <w:bCs/>
          <w:sz w:val="24"/>
          <w:szCs w:val="24"/>
        </w:rPr>
        <w:t>一、单选题</w:t>
      </w:r>
      <w:r>
        <w:rPr>
          <w:b/>
          <w:bCs/>
          <w:sz w:val="24"/>
          <w:szCs w:val="24"/>
        </w:rPr>
        <w:t xml:space="preserve"> </w:t>
      </w:r>
    </w:p>
    <w:p w:rsidR="00247340">
      <w:pPr>
        <w:spacing w:after="0"/>
      </w:pPr>
      <w:r>
        <w:rPr>
          <w:color w:val="000000"/>
        </w:rPr>
        <w:t>1.</w:t>
      </w:r>
      <w:r>
        <w:rPr>
          <w:color w:val="000000"/>
        </w:rPr>
        <w:t>怀孕就是指一粒</w:t>
      </w:r>
      <w:r>
        <w:rPr>
          <w:color w:val="000000"/>
        </w:rPr>
        <w:t>“</w:t>
      </w:r>
      <w:r>
        <w:rPr>
          <w:color w:val="000000"/>
        </w:rPr>
        <w:t>种子</w:t>
      </w:r>
      <w:r>
        <w:rPr>
          <w:color w:val="000000"/>
        </w:rPr>
        <w:t>”</w:t>
      </w:r>
      <w:r>
        <w:rPr>
          <w:color w:val="000000"/>
        </w:rPr>
        <w:t>植入到子宫内膜上，这一粒</w:t>
      </w:r>
      <w:r>
        <w:rPr>
          <w:color w:val="000000"/>
        </w:rPr>
        <w:t>“</w:t>
      </w:r>
      <w:r>
        <w:rPr>
          <w:color w:val="000000"/>
        </w:rPr>
        <w:t>种子</w:t>
      </w:r>
      <w:r>
        <w:rPr>
          <w:color w:val="000000"/>
        </w:rPr>
        <w:t>”</w:t>
      </w:r>
      <w:r>
        <w:rPr>
          <w:color w:val="000000"/>
        </w:rPr>
        <w:t>是（</w:t>
      </w:r>
      <w:r>
        <w:rPr>
          <w:color w:val="000000"/>
        </w:rPr>
        <w:t xml:space="preserve">    </w:t>
      </w:r>
      <w:r>
        <w:rPr>
          <w:color w:val="000000"/>
        </w:rPr>
        <w:t>）</w:t>
      </w:r>
      <w:r>
        <w:rPr>
          <w:color w:val="000000"/>
        </w:rPr>
        <w:t xml:space="preserve">            </w:t>
      </w:r>
    </w:p>
    <w:p w:rsidR="00247340">
      <w:pPr>
        <w:spacing w:after="0"/>
        <w:ind w:left="150"/>
      </w:pPr>
      <w:r>
        <w:rPr>
          <w:color w:val="000000"/>
        </w:rPr>
        <w:t>A. </w:t>
      </w:r>
      <w:r>
        <w:rPr>
          <w:color w:val="000000"/>
        </w:rPr>
        <w:t>受精卵</w:t>
      </w:r>
      <w:r>
        <w:rPr>
          <w:color w:val="000000"/>
        </w:rPr>
        <w:t>                                    B. </w:t>
      </w:r>
      <w:r>
        <w:rPr>
          <w:color w:val="000000"/>
        </w:rPr>
        <w:t>胚泡</w:t>
      </w:r>
      <w:r>
        <w:rPr>
          <w:color w:val="000000"/>
        </w:rPr>
        <w:t>                                    C. </w:t>
      </w:r>
      <w:r>
        <w:rPr>
          <w:color w:val="000000"/>
        </w:rPr>
        <w:t>胚胎</w:t>
      </w:r>
      <w:r>
        <w:rPr>
          <w:color w:val="000000"/>
        </w:rPr>
        <w:t>                                    D. </w:t>
      </w:r>
      <w:r>
        <w:rPr>
          <w:color w:val="000000"/>
        </w:rPr>
        <w:t>卵子</w:t>
      </w:r>
    </w:p>
    <w:p w:rsidR="00247340">
      <w:pPr>
        <w:spacing w:after="0"/>
      </w:pPr>
      <w:r>
        <w:rPr>
          <w:color w:val="000000"/>
        </w:rPr>
        <w:t>2.</w:t>
      </w:r>
      <w:r>
        <w:rPr>
          <w:color w:val="000000"/>
        </w:rPr>
        <w:t>桃子的可食部分由下列哪一结构发育而来（</w:t>
      </w:r>
      <w:r>
        <w:rPr>
          <w:color w:val="000000"/>
        </w:rPr>
        <w:t xml:space="preserve">     </w:t>
      </w:r>
      <w:r>
        <w:rPr>
          <w:color w:val="000000"/>
        </w:rPr>
        <w:t>）</w:t>
      </w:r>
      <w:r>
        <w:rPr>
          <w:color w:val="000000"/>
        </w:rPr>
        <w:t xml:space="preserve">            </w:t>
      </w:r>
    </w:p>
    <w:p w:rsidR="00247340">
      <w:pPr>
        <w:spacing w:after="0"/>
        <w:ind w:left="150"/>
      </w:pPr>
      <w:r>
        <w:rPr>
          <w:color w:val="000000"/>
        </w:rPr>
        <w:t>A. </w:t>
      </w:r>
      <w:r>
        <w:rPr>
          <w:color w:val="000000"/>
        </w:rPr>
        <w:t>珠被</w:t>
      </w:r>
      <w:r>
        <w:rPr>
          <w:color w:val="000000"/>
        </w:rPr>
        <w:t>                                  </w:t>
      </w:r>
      <w:r>
        <w:rPr>
          <w:noProof/>
          <w:lang w:eastAsia="zh-CN"/>
        </w:rPr>
        <w:drawing>
          <wp:inline distT="0" distB="0" distL="0" distR="0">
            <wp:extent cx="28651" cy="38202"/>
            <wp:effectExtent l="0" t="0" r="0" b="0"/>
            <wp:docPr id="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B. </w:t>
      </w:r>
      <w:r>
        <w:rPr>
          <w:color w:val="000000"/>
        </w:rPr>
        <w:t>受精卵</w:t>
      </w:r>
      <w:r>
        <w:rPr>
          <w:color w:val="000000"/>
        </w:rPr>
        <w:t>                                  </w:t>
      </w:r>
      <w:r>
        <w:rPr>
          <w:noProof/>
          <w:lang w:eastAsia="zh-CN"/>
        </w:rPr>
        <w:drawing>
          <wp:inline distT="0" distB="0" distL="0" distR="0">
            <wp:extent cx="28651" cy="38202"/>
            <wp:effectExtent l="0" t="0" r="0" b="0"/>
            <wp:docPr id="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C. </w:t>
      </w:r>
      <w:r>
        <w:rPr>
          <w:color w:val="000000"/>
        </w:rPr>
        <w:t>子房</w:t>
      </w:r>
      <w:r>
        <w:rPr>
          <w:color w:val="000000"/>
        </w:rPr>
        <w:t>壁</w:t>
      </w:r>
      <w:r>
        <w:rPr>
          <w:color w:val="000000"/>
        </w:rPr>
        <w:t>                                  </w:t>
      </w:r>
      <w:r>
        <w:rPr>
          <w:noProof/>
          <w:lang w:eastAsia="zh-CN"/>
        </w:rPr>
        <w:drawing>
          <wp:inline distT="0" distB="0" distL="0" distR="0">
            <wp:extent cx="28651" cy="38202"/>
            <wp:effectExtent l="0" t="0" r="0" b="0"/>
            <wp:docPr id="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D. </w:t>
      </w:r>
      <w:r>
        <w:rPr>
          <w:color w:val="000000"/>
        </w:rPr>
        <w:t>子房</w:t>
      </w:r>
    </w:p>
    <w:p w:rsidR="00247340">
      <w:pPr>
        <w:spacing w:after="0"/>
      </w:pPr>
      <w:r>
        <w:rPr>
          <w:color w:val="000000"/>
        </w:rPr>
        <w:t>3.</w:t>
      </w:r>
      <w:r>
        <w:rPr>
          <w:color w:val="000000"/>
        </w:rPr>
        <w:t>图为女性生殖系统示意图，下列说法止确的是（</w:t>
      </w:r>
      <w:r>
        <w:rPr>
          <w:color w:val="000000"/>
        </w:rPr>
        <w:t xml:space="preserve">    </w:t>
      </w:r>
      <w:r>
        <w:rPr>
          <w:color w:val="000000"/>
        </w:rPr>
        <w:t>）</w:t>
      </w:r>
      <w:r>
        <w:rPr>
          <w:color w:val="000000"/>
        </w:rPr>
        <w:t xml:space="preserve">  </w:t>
      </w:r>
    </w:p>
    <w:p w:rsidR="00247340">
      <w:pPr>
        <w:spacing w:after="0"/>
      </w:pPr>
      <w:r>
        <w:rPr>
          <w:noProof/>
          <w:lang w:eastAsia="zh-CN"/>
        </w:rPr>
        <w:drawing>
          <wp:inline distT="0" distB="0" distL="0" distR="0">
            <wp:extent cx="1355979" cy="1069505"/>
            <wp:effectExtent l="0" t="0" r="0" b="0"/>
            <wp:docPr id="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1355979" cy="1069505"/>
                    </a:xfrm>
                    <a:prstGeom prst="rect">
                      <a:avLst/>
                    </a:prstGeom>
                  </pic:spPr>
                </pic:pic>
              </a:graphicData>
            </a:graphic>
          </wp:inline>
        </w:drawing>
      </w:r>
    </w:p>
    <w:p w:rsidR="00247340">
      <w:pPr>
        <w:spacing w:after="0"/>
      </w:pPr>
      <w:r>
        <w:rPr>
          <w:color w:val="000000"/>
        </w:rPr>
        <w:t xml:space="preserve">  </w:t>
      </w:r>
    </w:p>
    <w:p w:rsidR="00247340">
      <w:pPr>
        <w:spacing w:after="0"/>
        <w:ind w:left="150"/>
      </w:pPr>
      <w:r>
        <w:rPr>
          <w:color w:val="000000"/>
        </w:rPr>
        <w:t>A.</w:t>
      </w:r>
      <w:r>
        <w:rPr>
          <w:color w:val="000000"/>
        </w:rPr>
        <w:t>产生卵细胞的是</w:t>
      </w:r>
      <w:r>
        <w:rPr>
          <w:color w:val="000000"/>
        </w:rPr>
        <w:t>①</w:t>
      </w:r>
      <w:r>
        <w:br/>
      </w:r>
      <w:r>
        <w:rPr>
          <w:color w:val="000000"/>
        </w:rPr>
        <w:t>B.</w:t>
      </w:r>
      <w:r>
        <w:rPr>
          <w:color w:val="000000"/>
        </w:rPr>
        <w:t>受精的场所是在</w:t>
      </w:r>
      <w:r>
        <w:rPr>
          <w:color w:val="000000"/>
        </w:rPr>
        <w:t>③</w:t>
      </w:r>
      <w:r>
        <w:br/>
      </w:r>
      <w:r>
        <w:rPr>
          <w:color w:val="000000"/>
        </w:rPr>
        <w:t>C.</w:t>
      </w:r>
      <w:r>
        <w:rPr>
          <w:color w:val="000000"/>
        </w:rPr>
        <w:t>胚胎发育的场所是</w:t>
      </w:r>
      <w:r>
        <w:rPr>
          <w:color w:val="000000"/>
        </w:rPr>
        <w:t>②</w:t>
      </w:r>
      <w:r>
        <w:br/>
      </w:r>
      <w:r>
        <w:rPr>
          <w:color w:val="000000"/>
        </w:rPr>
        <w:t>D.</w:t>
      </w:r>
      <w:r>
        <w:rPr>
          <w:color w:val="000000"/>
        </w:rPr>
        <w:t>从形成受精卵到胎儿发育成熟需要约</w:t>
      </w:r>
      <w:r>
        <w:rPr>
          <w:color w:val="000000"/>
        </w:rPr>
        <w:t>20</w:t>
      </w:r>
      <w:r>
        <w:rPr>
          <w:color w:val="000000"/>
        </w:rPr>
        <w:t>周</w:t>
      </w:r>
    </w:p>
    <w:p w:rsidR="00DE5B89">
      <w:pPr>
        <w:spacing w:after="0"/>
      </w:pPr>
      <w:r>
        <w:rPr>
          <w:color w:val="000000"/>
        </w:rPr>
        <w:t>4.</w:t>
      </w:r>
      <w:r>
        <w:rPr>
          <w:color w:val="000000"/>
        </w:rPr>
        <w:t>下列细胞中，不存在成对的控制相对性状的基因的是（　　）</w:t>
      </w:r>
    </w:p>
    <w:p w:rsidR="00247340">
      <w:pPr>
        <w:spacing w:after="0"/>
        <w:ind w:left="150"/>
      </w:pPr>
      <w:r>
        <w:rPr>
          <w:color w:val="000000"/>
        </w:rPr>
        <w:t>A. </w:t>
      </w:r>
      <w:r>
        <w:rPr>
          <w:color w:val="000000"/>
        </w:rPr>
        <w:t>神经细胞</w:t>
      </w:r>
      <w:r>
        <w:rPr>
          <w:color w:val="000000"/>
        </w:rPr>
        <w:t>                          </w:t>
      </w:r>
      <w:r>
        <w:rPr>
          <w:noProof/>
          <w:lang w:eastAsia="zh-CN"/>
        </w:rPr>
        <w:drawing>
          <wp:inline distT="0" distB="0" distL="0" distR="0">
            <wp:extent cx="19101" cy="38202"/>
            <wp:effectExtent l="0" t="0" r="0" b="0"/>
            <wp:docPr id="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19101" cy="38202"/>
                    </a:xfrm>
                    <a:prstGeom prst="rect">
                      <a:avLst/>
                    </a:prstGeom>
                  </pic:spPr>
                </pic:pic>
              </a:graphicData>
            </a:graphic>
          </wp:inline>
        </w:drawing>
      </w:r>
      <w:r>
        <w:rPr>
          <w:color w:val="000000"/>
        </w:rPr>
        <w:t>B. </w:t>
      </w:r>
      <w:r>
        <w:rPr>
          <w:color w:val="000000"/>
        </w:rPr>
        <w:t>口腔上皮细胞</w:t>
      </w:r>
      <w:r>
        <w:rPr>
          <w:color w:val="000000"/>
        </w:rPr>
        <w:t>                          </w:t>
      </w:r>
      <w:r>
        <w:rPr>
          <w:noProof/>
          <w:lang w:eastAsia="zh-CN"/>
        </w:rPr>
        <w:drawing>
          <wp:inline distT="0" distB="0" distL="0" distR="0">
            <wp:extent cx="19101" cy="38202"/>
            <wp:effectExtent l="0" t="0" r="0" b="0"/>
            <wp:docPr id="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19101" cy="38202"/>
                    </a:xfrm>
                    <a:prstGeom prst="rect">
                      <a:avLst/>
                    </a:prstGeom>
                  </pic:spPr>
                </pic:pic>
              </a:graphicData>
            </a:graphic>
          </wp:inline>
        </w:drawing>
      </w:r>
      <w:r>
        <w:rPr>
          <w:color w:val="000000"/>
        </w:rPr>
        <w:t>C. </w:t>
      </w:r>
      <w:r>
        <w:rPr>
          <w:color w:val="000000"/>
        </w:rPr>
        <w:t>卵细胞</w:t>
      </w:r>
      <w:r>
        <w:rPr>
          <w:color w:val="000000"/>
        </w:rPr>
        <w:t>               </w:t>
      </w:r>
      <w:r>
        <w:rPr>
          <w:color w:val="000000"/>
        </w:rPr>
        <w:t>           </w:t>
      </w:r>
      <w:r>
        <w:rPr>
          <w:noProof/>
          <w:lang w:eastAsia="zh-CN"/>
        </w:rPr>
        <w:drawing>
          <wp:inline distT="0" distB="0" distL="0" distR="0">
            <wp:extent cx="19101" cy="38202"/>
            <wp:effectExtent l="0" t="0" r="0" b="0"/>
            <wp:docPr id="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19101" cy="38202"/>
                    </a:xfrm>
                    <a:prstGeom prst="rect">
                      <a:avLst/>
                    </a:prstGeom>
                  </pic:spPr>
                </pic:pic>
              </a:graphicData>
            </a:graphic>
          </wp:inline>
        </w:drawing>
      </w:r>
      <w:r>
        <w:rPr>
          <w:color w:val="000000"/>
        </w:rPr>
        <w:t>D. </w:t>
      </w:r>
      <w:r>
        <w:rPr>
          <w:color w:val="000000"/>
        </w:rPr>
        <w:t>心肌细胞</w:t>
      </w:r>
    </w:p>
    <w:p w:rsidR="00DE5B89">
      <w:pPr>
        <w:spacing w:after="0"/>
      </w:pPr>
      <w:r>
        <w:rPr>
          <w:color w:val="000000"/>
        </w:rPr>
        <w:t>5.</w:t>
      </w:r>
      <w:r>
        <w:rPr>
          <w:color w:val="000000"/>
        </w:rPr>
        <w:t>我们吃的黄瓜主要是由花的（</w:t>
      </w:r>
      <w:r>
        <w:rPr>
          <w:color w:val="000000"/>
        </w:rPr>
        <w:t xml:space="preserve">  </w:t>
      </w:r>
      <w:r>
        <w:rPr>
          <w:color w:val="000000"/>
        </w:rPr>
        <w:t>）发育而来的．</w:t>
      </w:r>
    </w:p>
    <w:p w:rsidR="00247340">
      <w:pPr>
        <w:spacing w:after="0"/>
        <w:ind w:left="150"/>
      </w:pPr>
      <w:r>
        <w:rPr>
          <w:color w:val="000000"/>
        </w:rPr>
        <w:t>A. </w:t>
      </w:r>
      <w:r>
        <w:rPr>
          <w:color w:val="000000"/>
        </w:rPr>
        <w:t>花柱</w:t>
      </w:r>
      <w:r>
        <w:rPr>
          <w:color w:val="000000"/>
        </w:rPr>
        <w:t>                                     B. </w:t>
      </w:r>
      <w:r>
        <w:rPr>
          <w:color w:val="000000"/>
        </w:rPr>
        <w:t>花冠</w:t>
      </w:r>
      <w:r>
        <w:rPr>
          <w:color w:val="000000"/>
        </w:rPr>
        <w:t>                                     C. </w:t>
      </w:r>
      <w:r>
        <w:rPr>
          <w:color w:val="000000"/>
        </w:rPr>
        <w:t>子房</w:t>
      </w:r>
      <w:r>
        <w:rPr>
          <w:color w:val="000000"/>
        </w:rPr>
        <w:t>                                     D. </w:t>
      </w:r>
      <w:r>
        <w:rPr>
          <w:color w:val="000000"/>
        </w:rPr>
        <w:t>胚珠</w:t>
      </w:r>
    </w:p>
    <w:p w:rsidR="00247340">
      <w:pPr>
        <w:spacing w:after="0"/>
      </w:pPr>
      <w:r>
        <w:rPr>
          <w:color w:val="000000"/>
        </w:rPr>
        <w:t>6.</w:t>
      </w:r>
      <w:r>
        <w:rPr>
          <w:color w:val="000000"/>
        </w:rPr>
        <w:t>苍蝇和蝗虫是常见的害虫，你能区分它们发育过程的差异吗</w:t>
      </w:r>
      <w:r>
        <w:rPr>
          <w:color w:val="000000"/>
        </w:rPr>
        <w:t>?</w:t>
      </w:r>
      <w:r>
        <w:rPr>
          <w:color w:val="000000"/>
        </w:rPr>
        <w:t>请指出表述不科学的一项（</w:t>
      </w:r>
      <w:r>
        <w:rPr>
          <w:color w:val="000000"/>
        </w:rPr>
        <w:t xml:space="preserve">   </w:t>
      </w:r>
      <w:r>
        <w:rPr>
          <w:color w:val="000000"/>
        </w:rPr>
        <w:t>）</w:t>
      </w:r>
      <w:r>
        <w:rPr>
          <w:color w:val="000000"/>
        </w:rPr>
        <w:t xml:space="preserve">            </w:t>
      </w:r>
    </w:p>
    <w:p w:rsidR="00247340">
      <w:pPr>
        <w:spacing w:after="0"/>
        <w:ind w:left="150"/>
      </w:pPr>
      <w:r>
        <w:rPr>
          <w:color w:val="000000"/>
        </w:rPr>
        <w:t>A. </w:t>
      </w:r>
      <w:r>
        <w:rPr>
          <w:color w:val="000000"/>
        </w:rPr>
        <w:t>蛆发育成蝇</w:t>
      </w:r>
      <w:r>
        <w:rPr>
          <w:color w:val="000000"/>
        </w:rPr>
        <w:t>        B. </w:t>
      </w:r>
      <w:r>
        <w:rPr>
          <w:color w:val="000000"/>
        </w:rPr>
        <w:t>蝗</w:t>
      </w:r>
      <w:r>
        <w:rPr>
          <w:color w:val="000000"/>
        </w:rPr>
        <w:t>虫的发育不经过蛹期</w:t>
      </w:r>
      <w:r>
        <w:rPr>
          <w:color w:val="000000"/>
        </w:rPr>
        <w:t>        C. </w:t>
      </w:r>
      <w:r>
        <w:rPr>
          <w:color w:val="000000"/>
        </w:rPr>
        <w:t>苍蝇是完全变态发育</w:t>
      </w:r>
      <w:r>
        <w:rPr>
          <w:color w:val="000000"/>
        </w:rPr>
        <w:t>        D. </w:t>
      </w:r>
      <w:r>
        <w:rPr>
          <w:color w:val="000000"/>
        </w:rPr>
        <w:t>蝗虫是完全变态发育</w:t>
      </w:r>
    </w:p>
    <w:p w:rsidR="00DE5B89">
      <w:pPr>
        <w:spacing w:after="0"/>
      </w:pPr>
      <w:r>
        <w:rPr>
          <w:color w:val="000000"/>
        </w:rPr>
        <w:t>7.</w:t>
      </w:r>
      <w:r>
        <w:rPr>
          <w:color w:val="000000"/>
        </w:rPr>
        <w:t>胚胎发育是从受精卵的分裂开始的，胚胎发育经历的场所有（</w:t>
      </w:r>
      <w:r>
        <w:rPr>
          <w:color w:val="000000"/>
        </w:rPr>
        <w:t>   </w:t>
      </w:r>
      <w:r>
        <w:rPr>
          <w:color w:val="000000"/>
        </w:rPr>
        <w:t>）</w:t>
      </w:r>
    </w:p>
    <w:p w:rsidR="00247340">
      <w:pPr>
        <w:spacing w:after="0"/>
        <w:ind w:left="150"/>
      </w:pPr>
      <w:r>
        <w:rPr>
          <w:color w:val="000000"/>
        </w:rPr>
        <w:t>A. </w:t>
      </w:r>
      <w:r>
        <w:rPr>
          <w:color w:val="000000"/>
        </w:rPr>
        <w:t>子宫</w:t>
      </w:r>
      <w:r>
        <w:rPr>
          <w:color w:val="000000"/>
        </w:rPr>
        <w:t>                           </w:t>
      </w:r>
      <w:r>
        <w:rPr>
          <w:noProof/>
          <w:lang w:eastAsia="zh-CN"/>
        </w:rPr>
        <w:drawing>
          <wp:inline distT="0" distB="0" distL="0" distR="0">
            <wp:extent cx="28651" cy="38202"/>
            <wp:effectExtent l="0" t="0" r="0" b="0"/>
            <wp:docPr id="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B. </w:t>
      </w:r>
      <w:r>
        <w:rPr>
          <w:color w:val="000000"/>
        </w:rPr>
        <w:t>输卵管</w:t>
      </w:r>
      <w:r>
        <w:rPr>
          <w:color w:val="000000"/>
        </w:rPr>
        <w:t>                           </w:t>
      </w:r>
      <w:r>
        <w:rPr>
          <w:noProof/>
          <w:lang w:eastAsia="zh-CN"/>
        </w:rPr>
        <w:drawing>
          <wp:inline distT="0" distB="0" distL="0" distR="0">
            <wp:extent cx="28651" cy="38202"/>
            <wp:effectExtent l="0" t="0" r="0" b="0"/>
            <wp:docPr id="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C. </w:t>
      </w:r>
      <w:r>
        <w:rPr>
          <w:color w:val="000000"/>
        </w:rPr>
        <w:t>输卵管和子宫</w:t>
      </w:r>
      <w:r>
        <w:rPr>
          <w:color w:val="000000"/>
        </w:rPr>
        <w:t>                           </w:t>
      </w:r>
      <w:r>
        <w:rPr>
          <w:noProof/>
          <w:lang w:eastAsia="zh-CN"/>
        </w:rPr>
        <w:drawing>
          <wp:inline distT="0" distB="0" distL="0" distR="0">
            <wp:extent cx="28651" cy="38202"/>
            <wp:effectExtent l="0" t="0" r="0" b="0"/>
            <wp:docPr id="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D. </w:t>
      </w:r>
      <w:r>
        <w:rPr>
          <w:color w:val="000000"/>
        </w:rPr>
        <w:t>阴道和子宫</w:t>
      </w:r>
    </w:p>
    <w:p w:rsidR="00DE5B89">
      <w:pPr>
        <w:spacing w:after="0"/>
      </w:pPr>
      <w:r>
        <w:rPr>
          <w:color w:val="000000"/>
        </w:rPr>
        <w:t>8.</w:t>
      </w:r>
      <w:r>
        <w:rPr>
          <w:color w:val="000000"/>
        </w:rPr>
        <w:t>水蜜桃甜而毛桃酸，将水蜜桃的芽接在毛桃的枝条上，这样有新芽发育成的枝条上所结果实</w:t>
      </w:r>
    </w:p>
    <w:p w:rsidR="00247340">
      <w:pPr>
        <w:spacing w:after="0"/>
        <w:ind w:left="150"/>
      </w:pPr>
      <w:r>
        <w:rPr>
          <w:color w:val="000000"/>
        </w:rPr>
        <w:t>A. </w:t>
      </w:r>
      <w:r>
        <w:rPr>
          <w:color w:val="000000"/>
        </w:rPr>
        <w:t>既酸又甜</w:t>
      </w:r>
      <w:r>
        <w:rPr>
          <w:color w:val="000000"/>
        </w:rPr>
        <w:t>                       B. </w:t>
      </w:r>
      <w:r>
        <w:rPr>
          <w:color w:val="000000"/>
        </w:rPr>
        <w:t>不甜也不酸</w:t>
      </w:r>
      <w:r>
        <w:rPr>
          <w:color w:val="000000"/>
        </w:rPr>
        <w:t>                       C. </w:t>
      </w:r>
      <w:r>
        <w:rPr>
          <w:color w:val="000000"/>
        </w:rPr>
        <w:t>毛桃样的酸</w:t>
      </w:r>
      <w:r>
        <w:rPr>
          <w:color w:val="000000"/>
        </w:rPr>
        <w:t>                       D. </w:t>
      </w:r>
      <w:r>
        <w:rPr>
          <w:color w:val="000000"/>
        </w:rPr>
        <w:t>水蜜桃似的甜</w:t>
      </w:r>
    </w:p>
    <w:p w:rsidR="00DE5B89">
      <w:pPr>
        <w:spacing w:after="0"/>
      </w:pPr>
      <w:r>
        <w:rPr>
          <w:color w:val="000000"/>
        </w:rPr>
        <w:t>9.</w:t>
      </w:r>
      <w:r>
        <w:rPr>
          <w:color w:val="000000"/>
        </w:rPr>
        <w:t>有性生殖与无性生殖的根本区别是在生物的生殖过程中（　　）</w:t>
      </w:r>
    </w:p>
    <w:p w:rsidR="00247340">
      <w:pPr>
        <w:spacing w:after="0"/>
        <w:ind w:left="150"/>
      </w:pPr>
      <w:r>
        <w:rPr>
          <w:color w:val="000000"/>
        </w:rPr>
        <w:t>A. </w:t>
      </w:r>
      <w:r>
        <w:rPr>
          <w:color w:val="000000"/>
        </w:rPr>
        <w:t>有无精子与卵细胞两性生殖细胞的结合</w:t>
      </w:r>
      <w:r>
        <w:rPr>
          <w:color w:val="000000"/>
        </w:rPr>
        <w:t>               </w:t>
      </w:r>
      <w:r>
        <w:rPr>
          <w:noProof/>
          <w:lang w:eastAsia="zh-CN"/>
        </w:rPr>
        <w:drawing>
          <wp:inline distT="0" distB="0" distL="0" distR="0">
            <wp:extent cx="9550" cy="38202"/>
            <wp:effectExtent l="0" t="0" r="0" b="0"/>
            <wp:docPr id="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0"/>
                    <a:stretch>
                      <a:fillRect/>
                    </a:stretch>
                  </pic:blipFill>
                  <pic:spPr>
                    <a:xfrm>
                      <a:off x="0" y="0"/>
                      <a:ext cx="9550" cy="38202"/>
                    </a:xfrm>
                    <a:prstGeom prst="rect">
                      <a:avLst/>
                    </a:prstGeom>
                  </pic:spPr>
                </pic:pic>
              </a:graphicData>
            </a:graphic>
          </wp:inline>
        </w:drawing>
      </w:r>
      <w:r>
        <w:rPr>
          <w:color w:val="000000"/>
        </w:rPr>
        <w:t>B. </w:t>
      </w:r>
      <w:r>
        <w:rPr>
          <w:color w:val="000000"/>
        </w:rPr>
        <w:t>有无遗传物质发生变异</w:t>
      </w:r>
      <w:r>
        <w:br/>
      </w:r>
      <w:r>
        <w:rPr>
          <w:color w:val="000000"/>
        </w:rPr>
        <w:t>C. </w:t>
      </w:r>
      <w:r>
        <w:rPr>
          <w:color w:val="000000"/>
        </w:rPr>
        <w:t>是否由母体产生子代新个体</w:t>
      </w:r>
      <w:r>
        <w:rPr>
          <w:color w:val="000000"/>
        </w:rPr>
        <w:t>                                </w:t>
      </w:r>
      <w:r>
        <w:rPr>
          <w:noProof/>
          <w:lang w:eastAsia="zh-CN"/>
        </w:rPr>
        <w:drawing>
          <wp:inline distT="0" distB="0" distL="0" distR="0">
            <wp:extent cx="28651" cy="38202"/>
            <wp:effectExtent l="0" t="0" r="0" b="0"/>
            <wp:docPr id="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D. </w:t>
      </w:r>
      <w:r>
        <w:rPr>
          <w:color w:val="000000"/>
        </w:rPr>
        <w:t>是否保持母体的优良特性</w:t>
      </w:r>
    </w:p>
    <w:p w:rsidR="00247340">
      <w:pPr>
        <w:spacing w:after="0"/>
      </w:pPr>
      <w:r>
        <w:rPr>
          <w:color w:val="000000"/>
        </w:rPr>
        <w:t>10.</w:t>
      </w:r>
      <w:r>
        <w:rPr>
          <w:color w:val="000000"/>
        </w:rPr>
        <w:t>下表关于花与</w:t>
      </w:r>
      <w:r>
        <w:rPr>
          <w:color w:val="000000"/>
        </w:rPr>
        <w:t>果实形成的对应关系，正确的是选项（　　）</w:t>
      </w:r>
    </w:p>
    <w:p w:rsidR="00247340">
      <w:pPr>
        <w:spacing w:after="0"/>
      </w:pPr>
    </w:p>
    <w:tbl>
      <w:tblPr>
        <w:tblW w:w="0" w:type="auto"/>
        <w:tblInd w:w="115" w:type="dxa"/>
        <w:tblBorders>
          <w:top w:val="inset" w:sz="8" w:space="0" w:color="000000"/>
          <w:left w:val="inset" w:sz="8" w:space="0" w:color="000000"/>
          <w:bottom w:val="inset" w:sz="8" w:space="0" w:color="000000"/>
          <w:right w:val="inset" w:sz="8" w:space="0" w:color="000000"/>
        </w:tblBorders>
        <w:tblLook w:val="04A0"/>
      </w:tblPr>
      <w:tblGrid>
        <w:gridCol w:w="1080"/>
        <w:gridCol w:w="450"/>
        <w:gridCol w:w="450"/>
        <w:gridCol w:w="660"/>
        <w:gridCol w:w="660"/>
      </w:tblGrid>
      <w:tr>
        <w:tblPrEx>
          <w:tblW w:w="0" w:type="auto"/>
          <w:tblInd w:w="115" w:type="dxa"/>
          <w:tblBorders>
            <w:top w:val="inset" w:sz="8" w:space="0" w:color="000000"/>
            <w:left w:val="inset" w:sz="8" w:space="0" w:color="000000"/>
            <w:bottom w:val="inset" w:sz="8" w:space="0" w:color="000000"/>
            <w:right w:val="inset" w:sz="8" w:space="0" w:color="000000"/>
          </w:tblBorders>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247340">
            <w:pPr>
              <w:spacing w:after="0"/>
            </w:pPr>
            <w:r>
              <w:rPr>
                <w:color w:val="000000"/>
              </w:rPr>
              <w:t>选项</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247340">
            <w:pPr>
              <w:spacing w:after="0"/>
            </w:pPr>
            <w:r>
              <w:rPr>
                <w:color w:val="000000"/>
              </w:rPr>
              <w:t>A</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247340">
            <w:pPr>
              <w:spacing w:after="0"/>
            </w:pPr>
            <w:r>
              <w:rPr>
                <w:color w:val="000000"/>
              </w:rPr>
              <w:t>B</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247340">
            <w:pPr>
              <w:spacing w:after="0"/>
            </w:pPr>
            <w:r>
              <w:rPr>
                <w:color w:val="000000"/>
              </w:rPr>
              <w:t>C</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247340">
            <w:pPr>
              <w:spacing w:after="0"/>
            </w:pPr>
            <w:r>
              <w:rPr>
                <w:color w:val="000000"/>
              </w:rPr>
              <w:t>D</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247340">
            <w:pPr>
              <w:spacing w:after="0"/>
            </w:pPr>
            <w:r>
              <w:rPr>
                <w:color w:val="000000"/>
              </w:rPr>
              <w:t>花的结构</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247340">
            <w:pPr>
              <w:spacing w:after="0"/>
            </w:pPr>
            <w:r>
              <w:rPr>
                <w:color w:val="000000"/>
              </w:rPr>
              <w:t>子房</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247340">
            <w:pPr>
              <w:spacing w:after="0"/>
            </w:pPr>
            <w:r>
              <w:rPr>
                <w:color w:val="000000"/>
              </w:rPr>
              <w:t>胚珠</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247340">
            <w:pPr>
              <w:spacing w:after="0"/>
            </w:pPr>
            <w:r>
              <w:rPr>
                <w:color w:val="000000"/>
              </w:rPr>
              <w:t>子房壁</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247340">
            <w:pPr>
              <w:spacing w:after="0"/>
            </w:pPr>
            <w:r>
              <w:rPr>
                <w:color w:val="000000"/>
              </w:rPr>
              <w:t>受精卵</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247340">
            <w:pPr>
              <w:spacing w:after="0"/>
            </w:pPr>
            <w:r>
              <w:rPr>
                <w:color w:val="000000"/>
              </w:rPr>
              <w:t>果实的结构</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247340">
            <w:pPr>
              <w:spacing w:after="0"/>
            </w:pPr>
            <w:r>
              <w:rPr>
                <w:color w:val="000000"/>
              </w:rPr>
              <w:t>果皮</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247340">
            <w:pPr>
              <w:spacing w:after="0"/>
            </w:pPr>
            <w:r>
              <w:rPr>
                <w:color w:val="000000"/>
              </w:rPr>
              <w:t>种子</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247340">
            <w:pPr>
              <w:spacing w:after="0"/>
            </w:pPr>
            <w:r>
              <w:rPr>
                <w:color w:val="000000"/>
              </w:rPr>
              <w:t>果实</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247340">
            <w:pPr>
              <w:spacing w:after="0"/>
            </w:pPr>
            <w:r>
              <w:rPr>
                <w:color w:val="000000"/>
              </w:rPr>
              <w:t>胚珠</w:t>
            </w:r>
          </w:p>
        </w:tc>
      </w:tr>
    </w:tbl>
    <w:p w:rsidR="00247340">
      <w:pPr>
        <w:spacing w:after="0"/>
        <w:ind w:left="150"/>
      </w:pPr>
      <w:r>
        <w:rPr>
          <w:color w:val="000000"/>
        </w:rPr>
        <w:t>A. A                                           </w:t>
      </w:r>
      <w:r>
        <w:rPr>
          <w:noProof/>
          <w:lang w:eastAsia="zh-CN"/>
        </w:rPr>
        <w:drawing>
          <wp:inline distT="0" distB="0" distL="0" distR="0">
            <wp:extent cx="9550" cy="38202"/>
            <wp:effectExtent l="0" t="0" r="0" b="0"/>
            <wp:docPr id="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0"/>
                    <a:stretch>
                      <a:fillRect/>
                    </a:stretch>
                  </pic:blipFill>
                  <pic:spPr>
                    <a:xfrm>
                      <a:off x="0" y="0"/>
                      <a:ext cx="9550" cy="38202"/>
                    </a:xfrm>
                    <a:prstGeom prst="rect">
                      <a:avLst/>
                    </a:prstGeom>
                  </pic:spPr>
                </pic:pic>
              </a:graphicData>
            </a:graphic>
          </wp:inline>
        </w:drawing>
      </w:r>
      <w:r>
        <w:rPr>
          <w:color w:val="000000"/>
        </w:rPr>
        <w:t>B. B                                           </w:t>
      </w:r>
      <w:r>
        <w:rPr>
          <w:noProof/>
          <w:lang w:eastAsia="zh-CN"/>
        </w:rPr>
        <w:drawing>
          <wp:inline distT="0" distB="0" distL="0" distR="0">
            <wp:extent cx="9550" cy="38202"/>
            <wp:effectExtent l="0" t="0" r="0" b="0"/>
            <wp:docPr id="1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0"/>
                    <a:stretch>
                      <a:fillRect/>
                    </a:stretch>
                  </pic:blipFill>
                  <pic:spPr>
                    <a:xfrm>
                      <a:off x="0" y="0"/>
                      <a:ext cx="9550" cy="38202"/>
                    </a:xfrm>
                    <a:prstGeom prst="rect">
                      <a:avLst/>
                    </a:prstGeom>
                  </pic:spPr>
                </pic:pic>
              </a:graphicData>
            </a:graphic>
          </wp:inline>
        </w:drawing>
      </w:r>
      <w:r>
        <w:rPr>
          <w:color w:val="000000"/>
        </w:rPr>
        <w:t>C. C                                           </w:t>
      </w:r>
      <w:r>
        <w:rPr>
          <w:noProof/>
          <w:lang w:eastAsia="zh-CN"/>
        </w:rPr>
        <w:drawing>
          <wp:inline distT="0" distB="0" distL="0" distR="0">
            <wp:extent cx="9550" cy="38202"/>
            <wp:effectExtent l="0" t="0" r="0" b="0"/>
            <wp:docPr id="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0"/>
                    <a:stretch>
                      <a:fillRect/>
                    </a:stretch>
                  </pic:blipFill>
                  <pic:spPr>
                    <a:xfrm>
                      <a:off x="0" y="0"/>
                      <a:ext cx="9550" cy="38202"/>
                    </a:xfrm>
                    <a:prstGeom prst="rect">
                      <a:avLst/>
                    </a:prstGeom>
                  </pic:spPr>
                </pic:pic>
              </a:graphicData>
            </a:graphic>
          </wp:inline>
        </w:drawing>
      </w:r>
      <w:r>
        <w:rPr>
          <w:color w:val="000000"/>
        </w:rPr>
        <w:t>D. D</w:t>
      </w:r>
    </w:p>
    <w:p w:rsidR="00DE5B89">
      <w:pPr>
        <w:spacing w:after="0"/>
      </w:pPr>
      <w:r>
        <w:rPr>
          <w:color w:val="000000"/>
        </w:rPr>
        <w:t>11.</w:t>
      </w:r>
      <w:r>
        <w:rPr>
          <w:color w:val="000000"/>
        </w:rPr>
        <w:t>如图是昆虫两种发育过程中各时期的示意图．图中</w:t>
      </w:r>
      <w:r>
        <w:rPr>
          <w:color w:val="000000"/>
        </w:rPr>
        <w:t>①</w:t>
      </w:r>
      <w:r>
        <w:rPr>
          <w:color w:val="000000"/>
        </w:rPr>
        <w:t>为卵期，下列说法正确的是（</w:t>
      </w:r>
      <w:r>
        <w:rPr>
          <w:color w:val="000000"/>
        </w:rPr>
        <w:t xml:space="preserve"> </w:t>
      </w:r>
      <w:r>
        <w:rPr>
          <w:color w:val="000000"/>
        </w:rPr>
        <w:t>）。</w:t>
      </w:r>
    </w:p>
    <w:p w:rsidR="00247340">
      <w:pPr>
        <w:spacing w:after="0"/>
      </w:pPr>
      <w:r>
        <w:rPr>
          <w:noProof/>
          <w:lang w:eastAsia="zh-CN"/>
        </w:rPr>
        <w:drawing>
          <wp:inline distT="0" distB="0" distL="0" distR="0">
            <wp:extent cx="983564" cy="964463"/>
            <wp:effectExtent l="0" t="0" r="0" b="0"/>
            <wp:docPr id="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1" cstate="print"/>
                    <a:stretch>
                      <a:fillRect/>
                    </a:stretch>
                  </pic:blipFill>
                  <pic:spPr>
                    <a:xfrm>
                      <a:off x="0" y="0"/>
                      <a:ext cx="983564" cy="964463"/>
                    </a:xfrm>
                    <a:prstGeom prst="rect">
                      <a:avLst/>
                    </a:prstGeom>
                  </pic:spPr>
                </pic:pic>
              </a:graphicData>
            </a:graphic>
          </wp:inline>
        </w:drawing>
      </w:r>
      <w:r>
        <w:rPr>
          <w:color w:val="000000"/>
        </w:rPr>
        <w:t> </w:t>
      </w:r>
    </w:p>
    <w:p w:rsidR="00247340">
      <w:pPr>
        <w:spacing w:after="0"/>
        <w:ind w:left="150"/>
      </w:pPr>
      <w:r>
        <w:rPr>
          <w:color w:val="000000"/>
        </w:rPr>
        <w:t>A. ②</w:t>
      </w:r>
      <w:r>
        <w:rPr>
          <w:color w:val="000000"/>
        </w:rPr>
        <w:t>为蛹期，</w:t>
      </w:r>
      <w:r>
        <w:rPr>
          <w:color w:val="000000"/>
        </w:rPr>
        <w:t>③</w:t>
      </w:r>
      <w:r>
        <w:rPr>
          <w:color w:val="000000"/>
        </w:rPr>
        <w:t>为幼虫期</w:t>
      </w:r>
      <w:r>
        <w:rPr>
          <w:color w:val="000000"/>
        </w:rPr>
        <w:t>                                       </w:t>
      </w:r>
      <w:r>
        <w:rPr>
          <w:noProof/>
          <w:lang w:eastAsia="zh-CN"/>
        </w:rPr>
        <w:drawing>
          <wp:inline distT="0" distB="0" distL="0" distR="0">
            <wp:extent cx="28651" cy="38202"/>
            <wp:effectExtent l="0" t="0" r="0" b="0"/>
            <wp:docPr id="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B. </w:t>
      </w:r>
      <w:r>
        <w:rPr>
          <w:color w:val="000000"/>
        </w:rPr>
        <w:t>为提高蚕丝产量，应延长</w:t>
      </w:r>
      <w:r>
        <w:rPr>
          <w:color w:val="000000"/>
        </w:rPr>
        <w:t>②</w:t>
      </w:r>
      <w:r>
        <w:rPr>
          <w:color w:val="000000"/>
        </w:rPr>
        <w:t>时期</w:t>
      </w:r>
      <w:r>
        <w:br/>
      </w:r>
      <w:r>
        <w:rPr>
          <w:color w:val="000000"/>
        </w:rPr>
        <w:t>C. </w:t>
      </w:r>
      <w:r>
        <w:rPr>
          <w:color w:val="000000"/>
        </w:rPr>
        <w:t>蝗虫的发育过程是</w:t>
      </w:r>
      <w:r>
        <w:rPr>
          <w:color w:val="000000"/>
        </w:rPr>
        <w:t>①→②→④                             </w:t>
      </w:r>
      <w:r>
        <w:rPr>
          <w:noProof/>
          <w:lang w:eastAsia="zh-CN"/>
        </w:rPr>
        <w:drawing>
          <wp:inline distT="0" distB="0" distL="0" distR="0">
            <wp:extent cx="9550" cy="38202"/>
            <wp:effectExtent l="0" t="0" r="0" b="0"/>
            <wp:docPr id="1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0"/>
                    <a:stretch>
                      <a:fillRect/>
                    </a:stretch>
                  </pic:blipFill>
                  <pic:spPr>
                    <a:xfrm>
                      <a:off x="0" y="0"/>
                      <a:ext cx="9550" cy="38202"/>
                    </a:xfrm>
                    <a:prstGeom prst="rect">
                      <a:avLst/>
                    </a:prstGeom>
                  </pic:spPr>
                </pic:pic>
              </a:graphicData>
            </a:graphic>
          </wp:inline>
        </w:drawing>
      </w:r>
      <w:r>
        <w:rPr>
          <w:color w:val="000000"/>
        </w:rPr>
        <w:t>D. </w:t>
      </w:r>
      <w:r>
        <w:rPr>
          <w:color w:val="000000"/>
        </w:rPr>
        <w:t>家蚕的发育过程是</w:t>
      </w:r>
      <w:r>
        <w:rPr>
          <w:color w:val="000000"/>
        </w:rPr>
        <w:t>①→②→③→④</w:t>
      </w:r>
    </w:p>
    <w:p w:rsidR="00DE5B89">
      <w:pPr>
        <w:spacing w:after="0"/>
      </w:pPr>
      <w:r>
        <w:rPr>
          <w:color w:val="000000"/>
        </w:rPr>
        <w:t>12.</w:t>
      </w:r>
      <w:r>
        <w:rPr>
          <w:color w:val="000000"/>
        </w:rPr>
        <w:t>豌豆、小麦的传粉方式是（</w:t>
      </w:r>
      <w:r>
        <w:rPr>
          <w:color w:val="000000"/>
        </w:rPr>
        <w:t>  </w:t>
      </w:r>
      <w:r>
        <w:rPr>
          <w:color w:val="000000"/>
        </w:rPr>
        <w:t>）</w:t>
      </w:r>
    </w:p>
    <w:p w:rsidR="00247340">
      <w:pPr>
        <w:spacing w:after="0"/>
        <w:ind w:left="150"/>
      </w:pPr>
      <w:r>
        <w:rPr>
          <w:color w:val="000000"/>
        </w:rPr>
        <w:t>A. </w:t>
      </w:r>
      <w:r>
        <w:rPr>
          <w:color w:val="000000"/>
        </w:rPr>
        <w:t>自花传粉</w:t>
      </w:r>
      <w:r>
        <w:rPr>
          <w:color w:val="000000"/>
        </w:rPr>
        <w:t>                           </w:t>
      </w:r>
      <w:r>
        <w:rPr>
          <w:noProof/>
          <w:lang w:eastAsia="zh-CN"/>
        </w:rPr>
        <w:drawing>
          <wp:inline distT="0" distB="0" distL="0" distR="0">
            <wp:extent cx="28651" cy="38202"/>
            <wp:effectExtent l="0" t="0" r="0" b="0"/>
            <wp:docPr id="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B. </w:t>
      </w:r>
      <w:r>
        <w:rPr>
          <w:color w:val="000000"/>
        </w:rPr>
        <w:t>异花传粉</w:t>
      </w:r>
      <w:r>
        <w:rPr>
          <w:color w:val="000000"/>
        </w:rPr>
        <w:t>                           </w:t>
      </w:r>
      <w:r>
        <w:rPr>
          <w:noProof/>
          <w:lang w:eastAsia="zh-CN"/>
        </w:rPr>
        <w:drawing>
          <wp:inline distT="0" distB="0" distL="0" distR="0">
            <wp:extent cx="28651" cy="38202"/>
            <wp:effectExtent l="0" t="0" r="0" b="0"/>
            <wp:docPr id="2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C. </w:t>
      </w:r>
      <w:r>
        <w:rPr>
          <w:color w:val="000000"/>
        </w:rPr>
        <w:t>风力传粉</w:t>
      </w:r>
      <w:r>
        <w:rPr>
          <w:color w:val="000000"/>
        </w:rPr>
        <w:t>                           </w:t>
      </w:r>
      <w:r>
        <w:rPr>
          <w:noProof/>
          <w:lang w:eastAsia="zh-CN"/>
        </w:rPr>
        <w:drawing>
          <wp:inline distT="0" distB="0" distL="0" distR="0">
            <wp:extent cx="28651" cy="38202"/>
            <wp:effectExtent l="0" t="0" r="0" b="0"/>
            <wp:docPr id="2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D. </w:t>
      </w:r>
      <w:r>
        <w:rPr>
          <w:color w:val="000000"/>
        </w:rPr>
        <w:t>昆虫传粉</w:t>
      </w:r>
    </w:p>
    <w:p w:rsidR="00DE5B89">
      <w:pPr>
        <w:spacing w:after="0"/>
      </w:pPr>
      <w:r>
        <w:rPr>
          <w:color w:val="000000"/>
        </w:rPr>
        <w:t>13.</w:t>
      </w:r>
      <w:r>
        <w:rPr>
          <w:color w:val="000000"/>
        </w:rPr>
        <w:t>人的新生命的起点是（</w:t>
      </w:r>
      <w:r>
        <w:rPr>
          <w:color w:val="000000"/>
        </w:rPr>
        <w:t> </w:t>
      </w:r>
      <w:r>
        <w:rPr>
          <w:color w:val="000000"/>
        </w:rPr>
        <w:t>）</w:t>
      </w:r>
    </w:p>
    <w:p w:rsidR="00247340">
      <w:pPr>
        <w:spacing w:after="0"/>
        <w:ind w:left="150"/>
      </w:pPr>
      <w:r>
        <w:rPr>
          <w:color w:val="000000"/>
        </w:rPr>
        <w:t>A. </w:t>
      </w:r>
      <w:r>
        <w:rPr>
          <w:color w:val="000000"/>
        </w:rPr>
        <w:t>卵细胞</w:t>
      </w:r>
      <w:r>
        <w:rPr>
          <w:color w:val="000000"/>
        </w:rPr>
        <w:t>                                 </w:t>
      </w:r>
      <w:r>
        <w:rPr>
          <w:noProof/>
          <w:lang w:eastAsia="zh-CN"/>
        </w:rPr>
        <w:drawing>
          <wp:inline distT="0" distB="0" distL="0" distR="0">
            <wp:extent cx="19101" cy="38202"/>
            <wp:effectExtent l="0" t="0" r="0" b="0"/>
            <wp:docPr id="2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19101" cy="38202"/>
                    </a:xfrm>
                    <a:prstGeom prst="rect">
                      <a:avLst/>
                    </a:prstGeom>
                  </pic:spPr>
                </pic:pic>
              </a:graphicData>
            </a:graphic>
          </wp:inline>
        </w:drawing>
      </w:r>
      <w:r>
        <w:rPr>
          <w:color w:val="000000"/>
        </w:rPr>
        <w:t>B. </w:t>
      </w:r>
      <w:r>
        <w:rPr>
          <w:color w:val="000000"/>
        </w:rPr>
        <w:t>精子</w:t>
      </w:r>
      <w:r>
        <w:rPr>
          <w:color w:val="000000"/>
        </w:rPr>
        <w:t>                                 </w:t>
      </w:r>
      <w:r>
        <w:rPr>
          <w:noProof/>
          <w:lang w:eastAsia="zh-CN"/>
        </w:rPr>
        <w:drawing>
          <wp:inline distT="0" distB="0" distL="0" distR="0">
            <wp:extent cx="19101" cy="38202"/>
            <wp:effectExtent l="0" t="0" r="0" b="0"/>
            <wp:docPr id="2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19101" cy="38202"/>
                    </a:xfrm>
                    <a:prstGeom prst="rect">
                      <a:avLst/>
                    </a:prstGeom>
                  </pic:spPr>
                </pic:pic>
              </a:graphicData>
            </a:graphic>
          </wp:inline>
        </w:drawing>
      </w:r>
      <w:r>
        <w:rPr>
          <w:color w:val="000000"/>
        </w:rPr>
        <w:t>C. </w:t>
      </w:r>
      <w:r>
        <w:rPr>
          <w:color w:val="000000"/>
        </w:rPr>
        <w:t>受精卵</w:t>
      </w:r>
      <w:r>
        <w:rPr>
          <w:color w:val="000000"/>
        </w:rPr>
        <w:t>                                 </w:t>
      </w:r>
      <w:r>
        <w:rPr>
          <w:noProof/>
          <w:lang w:eastAsia="zh-CN"/>
        </w:rPr>
        <w:drawing>
          <wp:inline distT="0" distB="0" distL="0" distR="0">
            <wp:extent cx="19101" cy="38202"/>
            <wp:effectExtent l="0" t="0" r="0" b="0"/>
            <wp:docPr id="2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19101" cy="38202"/>
                    </a:xfrm>
                    <a:prstGeom prst="rect">
                      <a:avLst/>
                    </a:prstGeom>
                  </pic:spPr>
                </pic:pic>
              </a:graphicData>
            </a:graphic>
          </wp:inline>
        </w:drawing>
      </w:r>
      <w:r>
        <w:rPr>
          <w:color w:val="000000"/>
        </w:rPr>
        <w:t>D. </w:t>
      </w:r>
      <w:r>
        <w:rPr>
          <w:color w:val="000000"/>
        </w:rPr>
        <w:t>新生儿</w:t>
      </w:r>
    </w:p>
    <w:p w:rsidR="00247340">
      <w:r>
        <w:rPr>
          <w:b/>
          <w:bCs/>
          <w:sz w:val="24"/>
          <w:szCs w:val="24"/>
        </w:rPr>
        <w:t>二、填空题</w:t>
      </w:r>
      <w:r>
        <w:rPr>
          <w:b/>
          <w:bCs/>
          <w:sz w:val="24"/>
          <w:szCs w:val="24"/>
        </w:rPr>
        <w:t xml:space="preserve"> </w:t>
      </w:r>
    </w:p>
    <w:p w:rsidR="00247340">
      <w:pPr>
        <w:spacing w:after="0"/>
      </w:pPr>
      <w:r>
        <w:rPr>
          <w:color w:val="000000"/>
        </w:rPr>
        <w:t>14.</w:t>
      </w:r>
      <w:r>
        <w:rPr>
          <w:color w:val="000000"/>
        </w:rPr>
        <w:t>小麦花的主要结构是</w:t>
      </w:r>
      <w:r>
        <w:rPr>
          <w:color w:val="000000"/>
        </w:rPr>
        <w:t>_______</w:t>
      </w:r>
      <w:r>
        <w:rPr>
          <w:color w:val="000000"/>
        </w:rPr>
        <w:t>_</w:t>
      </w:r>
      <w:r>
        <w:rPr>
          <w:color w:val="000000"/>
        </w:rPr>
        <w:t>，将来发育成小麦果实的是</w:t>
      </w:r>
      <w:r>
        <w:rPr>
          <w:color w:val="000000"/>
        </w:rPr>
        <w:t>________</w:t>
      </w:r>
      <w:r>
        <w:rPr>
          <w:color w:val="000000"/>
        </w:rPr>
        <w:t>。</w:t>
      </w:r>
      <w:r>
        <w:rPr>
          <w:color w:val="000000"/>
        </w:rPr>
        <w:t xml:space="preserve">    </w:t>
      </w:r>
    </w:p>
    <w:p w:rsidR="00DE5B89">
      <w:pPr>
        <w:spacing w:after="0"/>
      </w:pPr>
      <w:r>
        <w:rPr>
          <w:color w:val="000000"/>
        </w:rPr>
        <w:t>15.</w:t>
      </w:r>
      <w:r>
        <w:rPr>
          <w:color w:val="000000"/>
        </w:rPr>
        <w:t>图是桃花的结构示意图，请据图回答：</w:t>
      </w:r>
    </w:p>
    <w:p w:rsidR="00247340">
      <w:pPr>
        <w:spacing w:after="0"/>
      </w:pPr>
      <w:r>
        <w:rPr>
          <w:noProof/>
          <w:lang w:eastAsia="zh-CN"/>
        </w:rPr>
        <w:drawing>
          <wp:inline distT="0" distB="0" distL="0" distR="0">
            <wp:extent cx="1613802" cy="1203185"/>
            <wp:effectExtent l="0" t="0" r="0" b="0"/>
            <wp:docPr id="2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2" cstate="print"/>
                    <a:stretch>
                      <a:fillRect/>
                    </a:stretch>
                  </pic:blipFill>
                  <pic:spPr>
                    <a:xfrm>
                      <a:off x="0" y="0"/>
                      <a:ext cx="1613802" cy="1203185"/>
                    </a:xfrm>
                    <a:prstGeom prst="rect">
                      <a:avLst/>
                    </a:prstGeom>
                  </pic:spPr>
                </pic:pic>
              </a:graphicData>
            </a:graphic>
          </wp:inline>
        </w:drawing>
      </w:r>
    </w:p>
    <w:p w:rsidR="00DE5B89">
      <w:pPr>
        <w:spacing w:after="0"/>
      </w:pPr>
      <w:r>
        <w:rPr>
          <w:color w:val="000000"/>
        </w:rPr>
        <w:t>（</w:t>
      </w:r>
      <w:r>
        <w:rPr>
          <w:color w:val="000000"/>
        </w:rPr>
        <w:t>1</w:t>
      </w:r>
      <w:r>
        <w:rPr>
          <w:color w:val="000000"/>
        </w:rPr>
        <w:t>）图中</w:t>
      </w:r>
      <w:r>
        <w:rPr>
          <w:color w:val="000000"/>
        </w:rPr>
        <w:t>________</w:t>
      </w:r>
      <w:r>
        <w:rPr>
          <w:color w:val="000000"/>
        </w:rPr>
        <w:t>（填标号）构成雌蕊；</w:t>
      </w:r>
      <w:r>
        <w:rPr>
          <w:color w:val="000000"/>
        </w:rPr>
        <w:t>________</w:t>
      </w:r>
      <w:r>
        <w:rPr>
          <w:color w:val="000000"/>
        </w:rPr>
        <w:t>（填标号）构成雄蕊．</w:t>
      </w:r>
    </w:p>
    <w:p w:rsidR="00DE5B89">
      <w:pPr>
        <w:spacing w:after="0"/>
      </w:pPr>
      <w:r>
        <w:rPr>
          <w:color w:val="000000"/>
        </w:rPr>
        <w:t>（</w:t>
      </w:r>
      <w:r>
        <w:rPr>
          <w:color w:val="000000"/>
        </w:rPr>
        <w:t>2</w:t>
      </w:r>
      <w:r>
        <w:rPr>
          <w:color w:val="000000"/>
        </w:rPr>
        <w:t>）此桃花授粉后，</w:t>
      </w:r>
      <w:r>
        <w:rPr>
          <w:color w:val="000000"/>
        </w:rPr>
        <w:t>________</w:t>
      </w:r>
      <w:r>
        <w:rPr>
          <w:color w:val="000000"/>
        </w:rPr>
        <w:t>能发育成种子；</w:t>
      </w:r>
      <w:r>
        <w:rPr>
          <w:color w:val="000000"/>
        </w:rPr>
        <w:t>________</w:t>
      </w:r>
      <w:r>
        <w:rPr>
          <w:color w:val="000000"/>
        </w:rPr>
        <w:t>能发育成果实．（填名称）</w:t>
      </w:r>
    </w:p>
    <w:p w:rsidR="00247340">
      <w:pPr>
        <w:spacing w:after="0"/>
      </w:pPr>
      <w:r>
        <w:rPr>
          <w:color w:val="000000"/>
        </w:rPr>
        <w:t>16.</w:t>
      </w:r>
      <w:r>
        <w:rPr>
          <w:color w:val="000000"/>
        </w:rPr>
        <w:t>请找出各类生物的生殖发育特点</w:t>
      </w:r>
      <w:r>
        <w:br/>
      </w:r>
      <w:r>
        <w:rPr>
          <w:color w:val="000000"/>
        </w:rPr>
        <w:t>植</w:t>
      </w:r>
      <w:r>
        <w:rPr>
          <w:color w:val="000000"/>
        </w:rPr>
        <w:t xml:space="preserve"> </w:t>
      </w:r>
      <w:r>
        <w:rPr>
          <w:color w:val="000000"/>
        </w:rPr>
        <w:t>物</w:t>
      </w:r>
      <w:r>
        <w:rPr>
          <w:color w:val="000000"/>
        </w:rPr>
        <w:t>  ________          A</w:t>
      </w:r>
      <w:r>
        <w:rPr>
          <w:color w:val="000000"/>
        </w:rPr>
        <w:t>、有不完全变态和完全变态两种发育类型</w:t>
      </w:r>
      <w:r>
        <w:br/>
      </w:r>
      <w:r>
        <w:rPr>
          <w:color w:val="000000"/>
        </w:rPr>
        <w:t>昆</w:t>
      </w:r>
      <w:r>
        <w:rPr>
          <w:color w:val="000000"/>
        </w:rPr>
        <w:t xml:space="preserve"> </w:t>
      </w:r>
      <w:r>
        <w:rPr>
          <w:color w:val="000000"/>
        </w:rPr>
        <w:t>虫</w:t>
      </w:r>
      <w:r>
        <w:rPr>
          <w:color w:val="000000"/>
        </w:rPr>
        <w:t xml:space="preserve">  ________          B</w:t>
      </w:r>
      <w:r>
        <w:rPr>
          <w:color w:val="000000"/>
        </w:rPr>
        <w:t>、体外受精、卵生，变态发育</w:t>
      </w:r>
      <w:r>
        <w:br/>
      </w:r>
      <w:r>
        <w:rPr>
          <w:color w:val="000000"/>
        </w:rPr>
        <w:t>两栖类</w:t>
      </w:r>
      <w:r>
        <w:rPr>
          <w:color w:val="000000"/>
        </w:rPr>
        <w:t xml:space="preserve"> </w:t>
      </w:r>
      <w:r>
        <w:rPr>
          <w:color w:val="000000"/>
        </w:rPr>
        <w:t>________          C</w:t>
      </w:r>
      <w:r>
        <w:rPr>
          <w:color w:val="000000"/>
        </w:rPr>
        <w:t>、体外受精、卵生，卵表面有坚硬的卵壳</w:t>
      </w:r>
      <w:r>
        <w:br/>
      </w:r>
      <w:r>
        <w:rPr>
          <w:color w:val="000000"/>
        </w:rPr>
        <w:t>鸟</w:t>
      </w:r>
      <w:r>
        <w:rPr>
          <w:color w:val="000000"/>
        </w:rPr>
        <w:t xml:space="preserve">  </w:t>
      </w:r>
      <w:r>
        <w:rPr>
          <w:color w:val="000000"/>
        </w:rPr>
        <w:t>类</w:t>
      </w:r>
      <w:r>
        <w:rPr>
          <w:color w:val="000000"/>
        </w:rPr>
        <w:t xml:space="preserve"> ________          D</w:t>
      </w:r>
      <w:r>
        <w:rPr>
          <w:color w:val="000000"/>
        </w:rPr>
        <w:t>、可通过茎、叶等进行无性繁殖，也可以有性繁殖</w:t>
      </w:r>
      <w:r>
        <w:rPr>
          <w:color w:val="000000"/>
        </w:rPr>
        <w:t xml:space="preserve">    </w:t>
      </w:r>
    </w:p>
    <w:p w:rsidR="00247340">
      <w:r>
        <w:rPr>
          <w:b/>
          <w:bCs/>
          <w:sz w:val="24"/>
          <w:szCs w:val="24"/>
        </w:rPr>
        <w:t>三、解答题</w:t>
      </w:r>
      <w:r>
        <w:rPr>
          <w:b/>
          <w:bCs/>
          <w:sz w:val="24"/>
          <w:szCs w:val="24"/>
        </w:rPr>
        <w:t xml:space="preserve"> </w:t>
      </w:r>
    </w:p>
    <w:p w:rsidR="00DE5B89">
      <w:pPr>
        <w:spacing w:after="0"/>
      </w:pPr>
      <w:r>
        <w:rPr>
          <w:color w:val="000000"/>
        </w:rPr>
        <w:t>17.</w:t>
      </w:r>
      <w:r>
        <w:rPr>
          <w:color w:val="000000"/>
        </w:rPr>
        <w:t>家庭和校园中有无浪费水和其它资源的现象？我们应该怎么做？</w:t>
      </w:r>
    </w:p>
    <w:p w:rsidR="00247340">
      <w:r>
        <w:rPr>
          <w:b/>
          <w:bCs/>
          <w:sz w:val="24"/>
          <w:szCs w:val="24"/>
        </w:rPr>
        <w:t>四、综合题</w:t>
      </w:r>
      <w:r>
        <w:rPr>
          <w:b/>
          <w:bCs/>
          <w:sz w:val="24"/>
          <w:szCs w:val="24"/>
        </w:rPr>
        <w:t xml:space="preserve"> </w:t>
      </w:r>
    </w:p>
    <w:p w:rsidR="00DE5B89">
      <w:pPr>
        <w:spacing w:after="0"/>
      </w:pPr>
      <w:r>
        <w:rPr>
          <w:color w:val="000000"/>
        </w:rPr>
        <w:t>18.</w:t>
      </w:r>
      <w:r>
        <w:rPr>
          <w:color w:val="000000"/>
        </w:rPr>
        <w:t>观察鸟卵的结构实验中观察到鸟卵的结构如图，请据图回答下列问题：</w:t>
      </w:r>
    </w:p>
    <w:p w:rsidR="00247340">
      <w:pPr>
        <w:spacing w:after="0"/>
      </w:pPr>
      <w:r>
        <w:rPr>
          <w:noProof/>
          <w:lang w:eastAsia="zh-CN"/>
        </w:rPr>
        <w:drawing>
          <wp:inline distT="0" distB="0" distL="0" distR="0">
            <wp:extent cx="1432370" cy="1079056"/>
            <wp:effectExtent l="0" t="0" r="0" b="0"/>
            <wp:docPr id="2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3" cstate="print"/>
                    <a:stretch>
                      <a:fillRect/>
                    </a:stretch>
                  </pic:blipFill>
                  <pic:spPr>
                    <a:xfrm>
                      <a:off x="0" y="0"/>
                      <a:ext cx="1432370" cy="1079056"/>
                    </a:xfrm>
                    <a:prstGeom prst="rect">
                      <a:avLst/>
                    </a:prstGeom>
                  </pic:spPr>
                </pic:pic>
              </a:graphicData>
            </a:graphic>
          </wp:inline>
        </w:drawing>
      </w:r>
    </w:p>
    <w:p w:rsidR="00DE5B89">
      <w:pPr>
        <w:spacing w:after="0"/>
      </w:pPr>
      <w:r>
        <w:rPr>
          <w:color w:val="000000"/>
        </w:rPr>
        <w:t>（</w:t>
      </w:r>
      <w:r>
        <w:rPr>
          <w:color w:val="000000"/>
        </w:rPr>
        <w:t>1</w:t>
      </w:r>
      <w:r>
        <w:rPr>
          <w:color w:val="000000"/>
        </w:rPr>
        <w:t>）在该结构中，图中</w:t>
      </w:r>
      <w:r>
        <w:rPr>
          <w:color w:val="000000"/>
        </w:rPr>
        <w:t>①</w:t>
      </w:r>
      <w:r>
        <w:rPr>
          <w:color w:val="000000"/>
        </w:rPr>
        <w:t>是进行</w:t>
      </w:r>
      <w:r>
        <w:rPr>
          <w:color w:val="000000"/>
        </w:rPr>
        <w:t>________ </w:t>
      </w:r>
      <w:r>
        <w:rPr>
          <w:color w:val="000000"/>
        </w:rPr>
        <w:t>的部位；</w:t>
      </w:r>
    </w:p>
    <w:p w:rsidR="00DE5B89">
      <w:pPr>
        <w:spacing w:after="0"/>
      </w:pPr>
      <w:r>
        <w:rPr>
          <w:color w:val="000000"/>
        </w:rPr>
        <w:t>（</w:t>
      </w:r>
      <w:r>
        <w:rPr>
          <w:color w:val="000000"/>
        </w:rPr>
        <w:t>2</w:t>
      </w:r>
      <w:r>
        <w:rPr>
          <w:color w:val="000000"/>
        </w:rPr>
        <w:t>）为鸟的胚胎发育提供营养的是</w:t>
      </w:r>
      <w:r>
        <w:rPr>
          <w:color w:val="000000"/>
        </w:rPr>
        <w:t>[________ ]_______</w:t>
      </w:r>
      <w:r>
        <w:rPr>
          <w:color w:val="000000"/>
        </w:rPr>
        <w:t>_ </w:t>
      </w:r>
      <w:r>
        <w:rPr>
          <w:color w:val="000000"/>
        </w:rPr>
        <w:t>和</w:t>
      </w:r>
      <w:r>
        <w:rPr>
          <w:color w:val="000000"/>
        </w:rPr>
        <w:t>[________ ]________ </w:t>
      </w:r>
      <w:r>
        <w:rPr>
          <w:color w:val="000000"/>
        </w:rPr>
        <w:t>；</w:t>
      </w:r>
    </w:p>
    <w:p w:rsidR="00DE5B89">
      <w:pPr>
        <w:spacing w:after="0"/>
      </w:pPr>
      <w:r>
        <w:rPr>
          <w:color w:val="000000"/>
        </w:rPr>
        <w:t>（</w:t>
      </w:r>
      <w:r>
        <w:rPr>
          <w:color w:val="000000"/>
        </w:rPr>
        <w:t>3</w:t>
      </w:r>
      <w:r>
        <w:rPr>
          <w:color w:val="000000"/>
        </w:rPr>
        <w:t>）标号</w:t>
      </w:r>
      <w:r>
        <w:rPr>
          <w:color w:val="000000"/>
        </w:rPr>
        <w:t>[③]</w:t>
      </w:r>
      <w:r>
        <w:rPr>
          <w:color w:val="000000"/>
        </w:rPr>
        <w:t>是气室，其主要作用是</w:t>
      </w:r>
      <w:r>
        <w:rPr>
          <w:color w:val="000000"/>
        </w:rPr>
        <w:t>________ </w:t>
      </w:r>
      <w:r>
        <w:rPr>
          <w:color w:val="000000"/>
        </w:rPr>
        <w:t>．</w:t>
      </w:r>
    </w:p>
    <w:p w:rsidR="00247340">
      <w:pPr>
        <w:spacing w:after="0"/>
      </w:pPr>
      <w:r>
        <w:rPr>
          <w:color w:val="000000"/>
        </w:rPr>
        <w:t>19.</w:t>
      </w:r>
      <w:r>
        <w:rPr>
          <w:color w:val="000000"/>
        </w:rPr>
        <w:t>如图是番茄生长发育过程示意图请据图回答：</w:t>
      </w:r>
    </w:p>
    <w:p w:rsidR="00247340">
      <w:pPr>
        <w:spacing w:after="0"/>
      </w:pPr>
      <w:r>
        <w:rPr>
          <w:color w:val="000000"/>
        </w:rPr>
        <w:t xml:space="preserve">  </w:t>
      </w:r>
      <w:r>
        <w:rPr>
          <w:noProof/>
          <w:lang w:eastAsia="zh-CN"/>
        </w:rPr>
        <w:drawing>
          <wp:inline distT="0" distB="0" distL="0" distR="0">
            <wp:extent cx="1709293" cy="1088606"/>
            <wp:effectExtent l="0" t="0" r="0" b="0"/>
            <wp:docPr id="2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4" cstate="print"/>
                    <a:stretch>
                      <a:fillRect/>
                    </a:stretch>
                  </pic:blipFill>
                  <pic:spPr>
                    <a:xfrm>
                      <a:off x="0" y="0"/>
                      <a:ext cx="1709293" cy="1088606"/>
                    </a:xfrm>
                    <a:prstGeom prst="rect">
                      <a:avLst/>
                    </a:prstGeom>
                  </pic:spPr>
                </pic:pic>
              </a:graphicData>
            </a:graphic>
          </wp:inline>
        </w:drawing>
      </w:r>
    </w:p>
    <w:p w:rsidR="00247340">
      <w:pPr>
        <w:spacing w:after="0"/>
      </w:pPr>
      <w:r>
        <w:rPr>
          <w:color w:val="000000"/>
        </w:rPr>
        <w:t>（</w:t>
      </w:r>
      <w:r>
        <w:rPr>
          <w:color w:val="000000"/>
        </w:rPr>
        <w:t>1</w:t>
      </w:r>
      <w:r>
        <w:rPr>
          <w:color w:val="000000"/>
        </w:rPr>
        <w:t>）图中从</w:t>
      </w:r>
      <w:r>
        <w:rPr>
          <w:color w:val="000000"/>
        </w:rPr>
        <w:t>1→2</w:t>
      </w:r>
      <w:r>
        <w:rPr>
          <w:color w:val="000000"/>
        </w:rPr>
        <w:t>表示的生理过程是</w:t>
      </w:r>
      <w:r>
        <w:rPr>
          <w:color w:val="000000"/>
        </w:rPr>
        <w:t>________</w:t>
      </w:r>
      <w:r>
        <w:rPr>
          <w:color w:val="000000"/>
        </w:rPr>
        <w:t>，图中</w:t>
      </w:r>
      <w:r>
        <w:rPr>
          <w:color w:val="000000"/>
        </w:rPr>
        <w:t>3</w:t>
      </w:r>
      <w:r>
        <w:rPr>
          <w:color w:val="000000"/>
        </w:rPr>
        <w:t>表示的生理过程是</w:t>
      </w:r>
      <w:r>
        <w:rPr>
          <w:color w:val="000000"/>
        </w:rPr>
        <w:t>________</w:t>
      </w:r>
      <w:r>
        <w:rPr>
          <w:color w:val="000000"/>
        </w:rPr>
        <w:t>。图</w:t>
      </w:r>
      <w:r>
        <w:rPr>
          <w:color w:val="000000"/>
        </w:rPr>
        <w:t>4</w:t>
      </w:r>
      <w:r>
        <w:rPr>
          <w:color w:val="000000"/>
        </w:rPr>
        <w:t>番茄果实是由</w:t>
      </w:r>
      <w:r>
        <w:rPr>
          <w:color w:val="000000"/>
        </w:rPr>
        <w:t>   ________</w:t>
      </w:r>
      <w:r>
        <w:rPr>
          <w:color w:val="000000"/>
        </w:rPr>
        <w:t>发育来的</w:t>
      </w:r>
      <w:r>
        <w:rPr>
          <w:color w:val="000000"/>
        </w:rPr>
        <w:t xml:space="preserve"> </w:t>
      </w:r>
      <w:r>
        <w:rPr>
          <w:color w:val="000000"/>
        </w:rPr>
        <w:t>。</w:t>
      </w:r>
      <w:r>
        <w:rPr>
          <w:color w:val="000000"/>
        </w:rPr>
        <w:t xml:space="preserve">    </w:t>
      </w:r>
    </w:p>
    <w:p w:rsidR="00247340">
      <w:pPr>
        <w:spacing w:after="0"/>
      </w:pPr>
      <w:r>
        <w:rPr>
          <w:color w:val="000000"/>
        </w:rPr>
        <w:t>（</w:t>
      </w:r>
      <w:r>
        <w:rPr>
          <w:color w:val="000000"/>
        </w:rPr>
        <w:t>2</w:t>
      </w:r>
      <w:r>
        <w:rPr>
          <w:color w:val="000000"/>
        </w:rPr>
        <w:t>）图中</w:t>
      </w:r>
      <w:r>
        <w:rPr>
          <w:color w:val="000000"/>
        </w:rPr>
        <w:t>5</w:t>
      </w:r>
      <w:r>
        <w:rPr>
          <w:color w:val="000000"/>
        </w:rPr>
        <w:t>番茄种子是由</w:t>
      </w:r>
      <w:r>
        <w:rPr>
          <w:color w:val="000000"/>
        </w:rPr>
        <w:t>________</w:t>
      </w:r>
      <w:r>
        <w:rPr>
          <w:color w:val="000000"/>
        </w:rPr>
        <w:t>发育而成的，其消耗的营养物质主要来自</w:t>
      </w:r>
      <w:r>
        <w:rPr>
          <w:color w:val="000000"/>
        </w:rPr>
        <w:t>________</w:t>
      </w:r>
      <w:r>
        <w:rPr>
          <w:color w:val="000000"/>
        </w:rPr>
        <w:t>。图中</w:t>
      </w:r>
      <w:r>
        <w:rPr>
          <w:color w:val="000000"/>
        </w:rPr>
        <w:t>1</w:t>
      </w:r>
      <w:r>
        <w:rPr>
          <w:color w:val="000000"/>
        </w:rPr>
        <w:t>的最主要结构是</w:t>
      </w:r>
      <w:r>
        <w:rPr>
          <w:color w:val="000000"/>
        </w:rPr>
        <w:t xml:space="preserve">________ </w:t>
      </w:r>
      <w:r>
        <w:rPr>
          <w:color w:val="000000"/>
        </w:rPr>
        <w:t>。</w:t>
      </w:r>
      <w:r>
        <w:rPr>
          <w:color w:val="000000"/>
        </w:rPr>
        <w:t xml:space="preserve">     </w:t>
      </w:r>
    </w:p>
    <w:p w:rsidR="00247340">
      <w:pPr>
        <w:spacing w:after="0"/>
      </w:pPr>
      <w:r>
        <w:rPr>
          <w:color w:val="000000"/>
        </w:rPr>
        <w:t>（</w:t>
      </w:r>
      <w:r>
        <w:rPr>
          <w:color w:val="000000"/>
        </w:rPr>
        <w:t>3</w:t>
      </w:r>
      <w:r>
        <w:rPr>
          <w:color w:val="000000"/>
        </w:rPr>
        <w:t>）菜农利用某种技术，在南瓜植株上收获黄瓜，这种技术叫做</w:t>
      </w:r>
      <w:r>
        <w:rPr>
          <w:color w:val="000000"/>
        </w:rPr>
        <w:t>________</w:t>
      </w:r>
      <w:r>
        <w:rPr>
          <w:color w:val="000000"/>
        </w:rPr>
        <w:t>。</w:t>
      </w:r>
      <w:r>
        <w:rPr>
          <w:color w:val="000000"/>
        </w:rPr>
        <w:t xml:space="preserve">    </w:t>
      </w:r>
    </w:p>
    <w:p w:rsidR="00247340">
      <w:r>
        <w:br w:type="page"/>
      </w:r>
    </w:p>
    <w:p w:rsidR="00247340">
      <w:pPr>
        <w:jc w:val="center"/>
      </w:pPr>
      <w:r>
        <w:rPr>
          <w:b/>
          <w:bCs/>
          <w:sz w:val="28"/>
          <w:szCs w:val="28"/>
        </w:rPr>
        <w:t>答案解析部分</w:t>
      </w:r>
    </w:p>
    <w:p w:rsidR="00247340">
      <w:r>
        <w:t>一、单选题</w:t>
      </w:r>
    </w:p>
    <w:p w:rsidR="00247340">
      <w:pPr>
        <w:spacing w:after="0"/>
      </w:pPr>
      <w:r>
        <w:rPr>
          <w:color w:val="000000"/>
        </w:rPr>
        <w:t>1.</w:t>
      </w:r>
      <w:r>
        <w:rPr>
          <w:color w:val="0000FF"/>
        </w:rPr>
        <w:t>【答案】</w:t>
      </w:r>
      <w:r>
        <w:rPr>
          <w:color w:val="000000"/>
        </w:rPr>
        <w:t xml:space="preserve"> B   </w:t>
      </w:r>
    </w:p>
    <w:p w:rsidR="00247340">
      <w:pPr>
        <w:spacing w:after="0"/>
      </w:pPr>
      <w:r>
        <w:rPr>
          <w:color w:val="0000FF"/>
        </w:rPr>
        <w:t>【解析】</w:t>
      </w:r>
      <w:r>
        <w:rPr>
          <w:color w:val="000000"/>
        </w:rPr>
        <w:t>【解答】生殖细胞包括睾丸产生的精子和卵巢产生的卵细胞，含精子的精液进入阴道后，精子缓慢地通过子宫，在输卵管内与卵细胞相遇，有一个精子进入卵细胞，与卵细胞相融合，形成受精卵；受精卵不断进行分裂，逐渐发育成胚泡；胚泡缓慢地移动到子宫中，最终植入子宫内膜，这是怀孕；</w:t>
      </w:r>
    </w:p>
    <w:p w:rsidR="00247340">
      <w:pPr>
        <w:spacing w:after="0"/>
      </w:pPr>
      <w:r>
        <w:rPr>
          <w:color w:val="000000"/>
        </w:rPr>
        <w:t>胚泡中的细胞继续分裂和分化，逐渐发育成胚胎，怀孕到</w:t>
      </w:r>
      <w:r>
        <w:rPr>
          <w:color w:val="000000"/>
        </w:rPr>
        <w:t>38</w:t>
      </w:r>
      <w:r>
        <w:rPr>
          <w:color w:val="000000"/>
        </w:rPr>
        <w:t>周左右，胎儿发育成熟，成熟的胎儿和胎盘一起从母体</w:t>
      </w:r>
      <w:r>
        <w:rPr>
          <w:color w:val="000000"/>
        </w:rPr>
        <w:t>的阴道排出，所以由卵细胞到胎儿的过程是：卵细胞</w:t>
      </w:r>
      <w:r>
        <w:rPr>
          <w:color w:val="000000"/>
        </w:rPr>
        <w:t>→</w:t>
      </w:r>
      <w:r>
        <w:rPr>
          <w:color w:val="000000"/>
        </w:rPr>
        <w:t>受精卵</w:t>
      </w:r>
      <w:r>
        <w:rPr>
          <w:color w:val="000000"/>
        </w:rPr>
        <w:t>→</w:t>
      </w:r>
      <w:r>
        <w:rPr>
          <w:color w:val="000000"/>
        </w:rPr>
        <w:t>胚泡</w:t>
      </w:r>
      <w:r>
        <w:rPr>
          <w:color w:val="000000"/>
        </w:rPr>
        <w:t>→</w:t>
      </w:r>
      <w:r>
        <w:rPr>
          <w:color w:val="000000"/>
        </w:rPr>
        <w:t>胚胎</w:t>
      </w:r>
      <w:r>
        <w:rPr>
          <w:color w:val="000000"/>
        </w:rPr>
        <w:t>→</w:t>
      </w:r>
      <w:r>
        <w:rPr>
          <w:color w:val="000000"/>
        </w:rPr>
        <w:t>胎儿。</w:t>
      </w:r>
    </w:p>
    <w:p w:rsidR="00247340">
      <w:pPr>
        <w:spacing w:after="0"/>
      </w:pPr>
      <w:r>
        <w:rPr>
          <w:color w:val="000000"/>
        </w:rPr>
        <w:t>故答案为：</w:t>
      </w:r>
      <w:r>
        <w:rPr>
          <w:color w:val="000000"/>
        </w:rPr>
        <w:t>B</w:t>
      </w:r>
    </w:p>
    <w:p w:rsidR="00247340">
      <w:pPr>
        <w:spacing w:after="0"/>
      </w:pPr>
      <w:r>
        <w:rPr>
          <w:color w:val="000000"/>
        </w:rPr>
        <w:t>【分析】精子和卵细胞在输卵管结合形成受精卵．胚胎在发育的初期是由卵黄提供营养的，受精卵一经形成，就开始分裂，逐渐发育成胚泡，缓慢移入到子宫中．最终胚泡植入子宫内膜，就好比一粒种子落到了土壤中，这是怀孕的开始．胚泡中的细胞继续分裂和分化，逐渐发育成胚胎，并于怀孕后</w:t>
      </w:r>
      <w:r>
        <w:rPr>
          <w:color w:val="000000"/>
        </w:rPr>
        <w:t>8</w:t>
      </w:r>
      <w:r>
        <w:rPr>
          <w:color w:val="000000"/>
        </w:rPr>
        <w:t>周左右发育成胎儿</w:t>
      </w:r>
      <w:r>
        <w:rPr>
          <w:color w:val="000000"/>
        </w:rPr>
        <w:t>--</w:t>
      </w:r>
      <w:r>
        <w:rPr>
          <w:color w:val="000000"/>
        </w:rPr>
        <w:t>开始呈现出人的形态．胎儿生活在子宫内半透明的液体</w:t>
      </w:r>
      <w:r>
        <w:rPr>
          <w:color w:val="000000"/>
        </w:rPr>
        <w:t>--</w:t>
      </w:r>
      <w:r>
        <w:rPr>
          <w:color w:val="000000"/>
        </w:rPr>
        <w:t>羊水中，通过胎盘、脐带从母体获得养料和氧气，胎儿产生的废物也通过脐带和胎盘从母体排出．</w:t>
      </w:r>
      <w:r>
        <w:rPr>
          <w:color w:val="000000"/>
        </w:rPr>
        <w:t>一般来说，怀孕到第</w:t>
      </w:r>
      <w:r>
        <w:rPr>
          <w:color w:val="000000"/>
        </w:rPr>
        <w:t>40</w:t>
      </w:r>
      <w:r>
        <w:rPr>
          <w:color w:val="000000"/>
        </w:rPr>
        <w:t>周时，胎儿就发育成熟了．成熟的胎儿和胎盘从母体的阴道排出叫分娩．分娩意味着新生儿的诞生．</w:t>
      </w:r>
    </w:p>
    <w:p w:rsidR="00247340">
      <w:pPr>
        <w:spacing w:after="0"/>
      </w:pPr>
      <w:r>
        <w:rPr>
          <w:color w:val="000000"/>
        </w:rPr>
        <w:t>2.</w:t>
      </w:r>
      <w:r>
        <w:rPr>
          <w:color w:val="0000FF"/>
        </w:rPr>
        <w:t>【答案】</w:t>
      </w:r>
      <w:r>
        <w:rPr>
          <w:color w:val="000000"/>
        </w:rPr>
        <w:t xml:space="preserve"> C   </w:t>
      </w:r>
    </w:p>
    <w:p w:rsidR="00247340">
      <w:pPr>
        <w:spacing w:after="0"/>
      </w:pPr>
      <w:r>
        <w:rPr>
          <w:color w:val="0000FF"/>
        </w:rPr>
        <w:t>【解析】</w:t>
      </w:r>
      <w:r>
        <w:rPr>
          <w:color w:val="000000"/>
        </w:rPr>
        <w:t>【解答】果实和种子的形成如图所示：</w:t>
      </w:r>
    </w:p>
    <w:p w:rsidR="00247340">
      <w:pPr>
        <w:spacing w:after="0"/>
      </w:pPr>
      <w:r>
        <w:rPr>
          <w:noProof/>
          <w:lang w:eastAsia="zh-CN"/>
        </w:rPr>
        <w:drawing>
          <wp:inline distT="0" distB="0" distL="0" distR="0">
            <wp:extent cx="4354398" cy="993115"/>
            <wp:effectExtent l="0" t="0" r="0" b="0"/>
            <wp:docPr id="2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5" cstate="print"/>
                    <a:stretch>
                      <a:fillRect/>
                    </a:stretch>
                  </pic:blipFill>
                  <pic:spPr>
                    <a:xfrm>
                      <a:off x="0" y="0"/>
                      <a:ext cx="4354398" cy="993115"/>
                    </a:xfrm>
                    <a:prstGeom prst="rect">
                      <a:avLst/>
                    </a:prstGeom>
                  </pic:spPr>
                </pic:pic>
              </a:graphicData>
            </a:graphic>
          </wp:inline>
        </w:drawing>
      </w:r>
    </w:p>
    <w:p w:rsidR="00247340">
      <w:pPr>
        <w:spacing w:after="0"/>
      </w:pPr>
      <w:r>
        <w:rPr>
          <w:color w:val="000000"/>
        </w:rPr>
        <w:t>可见桃子的可食部分是由子房壁发育而来的。</w:t>
      </w:r>
    </w:p>
    <w:p w:rsidR="00247340">
      <w:pPr>
        <w:spacing w:after="0"/>
      </w:pPr>
      <w:r>
        <w:rPr>
          <w:color w:val="000000"/>
        </w:rPr>
        <w:t>故答案为：</w:t>
      </w:r>
      <w:r>
        <w:rPr>
          <w:color w:val="000000"/>
        </w:rPr>
        <w:t>C</w:t>
      </w:r>
    </w:p>
    <w:p w:rsidR="00247340">
      <w:pPr>
        <w:spacing w:after="0"/>
      </w:pPr>
      <w:r>
        <w:rPr>
          <w:color w:val="000000"/>
        </w:rPr>
        <w:t>【分析】绿色开花植物要形成果实和种子，必须经过传粉和受精，花粉成熟后散落出来落到雌蕊柱头上，在柱头黏液的刺激下萌发长出花粉管，花粉管穿过花柱，进入子房，一直到达胚珠，同时，花粉管中的两个精子随花粉管的伸长而向下移动，最终进入胚珠内部，花粉管顶端破裂，两个精子释放出来，一个</w:t>
      </w:r>
      <w:r>
        <w:rPr>
          <w:color w:val="000000"/>
        </w:rPr>
        <w:t>精子与胚珠中的卵细胞相融合形成受精卵，另一个精子与胚珠中的两个极核相融合，形成受精极核，受精作用完成后，子房继续发育成果实，其中子房壁发育成果皮，胚珠发育成种子，受精卵发育成种子的胚，受精极核发育成胚乳</w:t>
      </w:r>
      <w:r>
        <w:rPr>
          <w:color w:val="000000"/>
        </w:rPr>
        <w:t>.</w:t>
      </w:r>
    </w:p>
    <w:p w:rsidR="00247340">
      <w:pPr>
        <w:spacing w:after="0"/>
      </w:pPr>
      <w:r>
        <w:rPr>
          <w:color w:val="000000"/>
        </w:rPr>
        <w:t>3.</w:t>
      </w:r>
      <w:r>
        <w:rPr>
          <w:color w:val="0000FF"/>
        </w:rPr>
        <w:t>【答案】</w:t>
      </w:r>
      <w:r>
        <w:rPr>
          <w:color w:val="000000"/>
        </w:rPr>
        <w:t xml:space="preserve"> C   </w:t>
      </w:r>
    </w:p>
    <w:p w:rsidR="00247340">
      <w:pPr>
        <w:spacing w:after="0"/>
      </w:pPr>
      <w:r>
        <w:rPr>
          <w:color w:val="0000FF"/>
        </w:rPr>
        <w:t>【解析】</w:t>
      </w:r>
      <w:r>
        <w:rPr>
          <w:color w:val="000000"/>
        </w:rPr>
        <w:t>【解答】图中，</w:t>
      </w:r>
      <w:r>
        <w:rPr>
          <w:color w:val="000000"/>
          <w:highlight w:val="white"/>
        </w:rPr>
        <w:t>①</w:t>
      </w:r>
      <w:r>
        <w:rPr>
          <w:color w:val="000000"/>
          <w:highlight w:val="white"/>
        </w:rPr>
        <w:t>是输卵管，</w:t>
      </w:r>
      <w:r>
        <w:rPr>
          <w:color w:val="000000"/>
          <w:highlight w:val="white"/>
        </w:rPr>
        <w:t>②</w:t>
      </w:r>
      <w:r>
        <w:rPr>
          <w:color w:val="000000"/>
          <w:highlight w:val="white"/>
        </w:rPr>
        <w:t>是子宫，</w:t>
      </w:r>
      <w:r>
        <w:rPr>
          <w:color w:val="000000"/>
          <w:highlight w:val="white"/>
        </w:rPr>
        <w:t>③</w:t>
      </w:r>
      <w:r>
        <w:rPr>
          <w:color w:val="000000"/>
          <w:highlight w:val="white"/>
        </w:rPr>
        <w:t>是卵巢。</w:t>
      </w:r>
      <w:r>
        <w:br/>
      </w:r>
      <w:r>
        <w:rPr>
          <w:color w:val="000000"/>
          <w:highlight w:val="white"/>
        </w:rPr>
        <w:t xml:space="preserve"> A</w:t>
      </w:r>
      <w:r>
        <w:rPr>
          <w:color w:val="000000"/>
          <w:highlight w:val="white"/>
        </w:rPr>
        <w:t>、</w:t>
      </w:r>
      <w:r>
        <w:rPr>
          <w:color w:val="000000"/>
          <w:highlight w:val="white"/>
        </w:rPr>
        <w:t>①</w:t>
      </w:r>
      <w:r>
        <w:rPr>
          <w:color w:val="000000"/>
          <w:highlight w:val="white"/>
        </w:rPr>
        <w:t>是输卵管，是精子和卵细胞受精的部位，产生卵细胞的部位是卵巢，可见</w:t>
      </w:r>
      <w:r>
        <w:rPr>
          <w:color w:val="000000"/>
          <w:highlight w:val="white"/>
        </w:rPr>
        <w:t>A</w:t>
      </w:r>
      <w:r>
        <w:rPr>
          <w:color w:val="000000"/>
          <w:highlight w:val="white"/>
        </w:rPr>
        <w:t>说法错误，</w:t>
      </w:r>
      <w:r>
        <w:rPr>
          <w:color w:val="000000"/>
          <w:highlight w:val="white"/>
        </w:rPr>
        <w:t>A</w:t>
      </w:r>
      <w:r>
        <w:rPr>
          <w:color w:val="000000"/>
          <w:highlight w:val="white"/>
        </w:rPr>
        <w:t>不符合题意。</w:t>
      </w:r>
      <w:r>
        <w:br/>
      </w:r>
      <w:r>
        <w:rPr>
          <w:color w:val="000000"/>
          <w:highlight w:val="white"/>
        </w:rPr>
        <w:t xml:space="preserve"> B</w:t>
      </w:r>
      <w:r>
        <w:rPr>
          <w:color w:val="000000"/>
          <w:highlight w:val="white"/>
        </w:rPr>
        <w:t>、</w:t>
      </w:r>
      <w:r>
        <w:rPr>
          <w:color w:val="000000"/>
          <w:highlight w:val="white"/>
        </w:rPr>
        <w:t>③</w:t>
      </w:r>
      <w:r>
        <w:rPr>
          <w:color w:val="000000"/>
          <w:highlight w:val="white"/>
        </w:rPr>
        <w:t>是卵巢，</w:t>
      </w:r>
      <w:r>
        <w:rPr>
          <w:color w:val="000000"/>
        </w:rPr>
        <w:t>卵巢能产生卵细胞并分泌雌性激素，是女性主要的生殖器官，</w:t>
      </w:r>
      <w:r>
        <w:rPr>
          <w:color w:val="000000"/>
          <w:highlight w:val="white"/>
        </w:rPr>
        <w:t>精子和卵细胞受精的部位是输卵管，</w:t>
      </w:r>
      <w:r>
        <w:rPr>
          <w:color w:val="000000"/>
          <w:highlight w:val="white"/>
        </w:rPr>
        <w:t>B</w:t>
      </w:r>
      <w:r>
        <w:rPr>
          <w:color w:val="000000"/>
          <w:highlight w:val="white"/>
        </w:rPr>
        <w:t>说法错误，</w:t>
      </w:r>
      <w:r>
        <w:rPr>
          <w:color w:val="000000"/>
          <w:highlight w:val="white"/>
        </w:rPr>
        <w:t>B</w:t>
      </w:r>
      <w:r>
        <w:rPr>
          <w:color w:val="000000"/>
          <w:highlight w:val="white"/>
        </w:rPr>
        <w:t>不符合题意。</w:t>
      </w:r>
      <w:r>
        <w:br/>
      </w:r>
      <w:r>
        <w:rPr>
          <w:color w:val="000000"/>
          <w:highlight w:val="white"/>
        </w:rPr>
        <w:t xml:space="preserve"> C</w:t>
      </w:r>
      <w:r>
        <w:rPr>
          <w:color w:val="000000"/>
          <w:highlight w:val="white"/>
        </w:rPr>
        <w:t>、</w:t>
      </w:r>
      <w:r>
        <w:rPr>
          <w:color w:val="000000"/>
          <w:highlight w:val="white"/>
        </w:rPr>
        <w:t>②</w:t>
      </w:r>
      <w:r>
        <w:rPr>
          <w:color w:val="000000"/>
          <w:highlight w:val="white"/>
        </w:rPr>
        <w:t>是子宫，</w:t>
      </w:r>
      <w:r>
        <w:rPr>
          <w:color w:val="000000"/>
        </w:rPr>
        <w:t>子宫是胚胎发育的场所，可见</w:t>
      </w:r>
      <w:r>
        <w:rPr>
          <w:color w:val="000000"/>
        </w:rPr>
        <w:t>C</w:t>
      </w:r>
      <w:r>
        <w:rPr>
          <w:color w:val="000000"/>
        </w:rPr>
        <w:t>说法正确，故</w:t>
      </w:r>
      <w:r>
        <w:rPr>
          <w:color w:val="000000"/>
        </w:rPr>
        <w:t>C</w:t>
      </w:r>
      <w:r>
        <w:rPr>
          <w:color w:val="000000"/>
        </w:rPr>
        <w:t>符合题意。</w:t>
      </w:r>
      <w:r>
        <w:br/>
      </w:r>
      <w:r>
        <w:rPr>
          <w:color w:val="000000"/>
        </w:rPr>
        <w:t xml:space="preserve"> D</w:t>
      </w:r>
      <w:r>
        <w:rPr>
          <w:color w:val="000000"/>
        </w:rPr>
        <w:t>、在输卵管内与卵细胞相遇，有一个精子进入卵细胞，与卵细胞相融合，形成受精卵；受精卵不断进行分裂，逐渐发育成胚泡；胚泡缓慢地移动到子宫中，最终植入子宫内膜，最后在子宫内继续发育，大约</w:t>
      </w:r>
      <w:r>
        <w:rPr>
          <w:color w:val="000000"/>
        </w:rPr>
        <w:t>40</w:t>
      </w:r>
      <w:r>
        <w:rPr>
          <w:color w:val="000000"/>
        </w:rPr>
        <w:t>周，胎儿发育成熟，可见</w:t>
      </w:r>
      <w:r>
        <w:rPr>
          <w:color w:val="000000"/>
        </w:rPr>
        <w:t>D</w:t>
      </w:r>
      <w:r>
        <w:rPr>
          <w:color w:val="000000"/>
        </w:rPr>
        <w:t>说法错误，</w:t>
      </w:r>
      <w:r>
        <w:rPr>
          <w:color w:val="000000"/>
        </w:rPr>
        <w:t>D</w:t>
      </w:r>
      <w:r>
        <w:rPr>
          <w:color w:val="000000"/>
        </w:rPr>
        <w:t>不符合题意。</w:t>
      </w:r>
      <w:r>
        <w:rPr>
          <w:color w:val="000000"/>
        </w:rPr>
        <w:t xml:space="preserve"> </w:t>
      </w:r>
    </w:p>
    <w:p w:rsidR="00247340">
      <w:pPr>
        <w:spacing w:after="0"/>
      </w:pPr>
      <w:r>
        <w:rPr>
          <w:color w:val="000000"/>
        </w:rPr>
        <w:t>故答案为：</w:t>
      </w:r>
      <w:r>
        <w:rPr>
          <w:color w:val="000000"/>
        </w:rPr>
        <w:t>C</w:t>
      </w:r>
    </w:p>
    <w:p w:rsidR="00247340">
      <w:pPr>
        <w:spacing w:after="0"/>
      </w:pPr>
      <w:r>
        <w:rPr>
          <w:color w:val="000000"/>
        </w:rPr>
        <w:t>【分析】此题考查女性的生殖系统，为基础题，比较简单，熟记</w:t>
      </w:r>
      <w:r>
        <w:rPr>
          <w:color w:val="000000"/>
        </w:rPr>
        <w:t>3</w:t>
      </w:r>
      <w:r>
        <w:rPr>
          <w:color w:val="000000"/>
        </w:rPr>
        <w:t>个主要部位：卵巢能产生卵细胞并分泌雌性激素，是女性主要的生殖器官；子宫</w:t>
      </w:r>
      <w:r>
        <w:rPr>
          <w:color w:val="000000"/>
        </w:rPr>
        <w:t>胚胎发育的场所；输卵管的作用是输送卵细胞，也是受精作用的场所。</w:t>
      </w:r>
    </w:p>
    <w:p w:rsidR="00247340">
      <w:pPr>
        <w:spacing w:after="0"/>
      </w:pPr>
      <w:r>
        <w:rPr>
          <w:color w:val="000000"/>
        </w:rPr>
        <w:t>4.</w:t>
      </w:r>
      <w:r>
        <w:rPr>
          <w:color w:val="0000FF"/>
        </w:rPr>
        <w:t>【答案】</w:t>
      </w:r>
      <w:r>
        <w:rPr>
          <w:color w:val="000000"/>
        </w:rPr>
        <w:t xml:space="preserve"> C   </w:t>
      </w:r>
    </w:p>
    <w:p w:rsidR="00DE5B89">
      <w:pPr>
        <w:spacing w:after="0"/>
      </w:pPr>
      <w:r>
        <w:rPr>
          <w:color w:val="0000FF"/>
        </w:rPr>
        <w:t>【解析】</w:t>
      </w:r>
      <w:r>
        <w:rPr>
          <w:color w:val="000000"/>
        </w:rPr>
        <w:t>【解答】解：生物体的细胞内有一些被碱性染料染成深色的物质，叫做染色体．染色体在生物体的传宗接代中，具有重要的作用．在产生生殖细胞的过程中，成对的染色体要分开，位于成对染色体上的，成对的基因随着染色体的分开而分离，分别进入两个生殖细胞中．生殖细胞中的染色体数目和基因数目都比体细胞减少一半，不在成对而是成单数；受精卵中的染色体来自于精子和卵细胞，数目又恢复到亲代体细胞中的染色体数目．卵细胞是生殖细胞，染色体、基因成单</w:t>
      </w:r>
      <w:r>
        <w:rPr>
          <w:color w:val="000000"/>
        </w:rPr>
        <w:t>；神经细胞、口腔上皮细胞、心肌细胞属于体细胞，染色体、基因成对．因此不存在成对的控制相对性状的基因的是卵细胞．</w:t>
      </w:r>
    </w:p>
    <w:p w:rsidR="00247340">
      <w:pPr>
        <w:spacing w:after="0"/>
      </w:pPr>
      <w:r>
        <w:rPr>
          <w:color w:val="000000"/>
        </w:rPr>
        <w:t>故选</w:t>
      </w:r>
      <w:r>
        <w:rPr>
          <w:color w:val="000000"/>
        </w:rPr>
        <w:t>C</w:t>
      </w:r>
    </w:p>
    <w:p w:rsidR="00247340">
      <w:pPr>
        <w:spacing w:after="0"/>
      </w:pPr>
      <w:r>
        <w:rPr>
          <w:color w:val="000000"/>
        </w:rPr>
        <w:t>【分析】本题考查的是基因在亲子代之间的传递，首先明确染色体的概念，基因在染色体上，体细胞中染色体成对，基因也成对，生殖细胞中染色体、基因成单．</w:t>
      </w:r>
    </w:p>
    <w:p w:rsidR="00247340">
      <w:pPr>
        <w:spacing w:after="0"/>
      </w:pPr>
      <w:r>
        <w:rPr>
          <w:color w:val="000000"/>
        </w:rPr>
        <w:t>5.</w:t>
      </w:r>
      <w:r>
        <w:rPr>
          <w:color w:val="0000FF"/>
        </w:rPr>
        <w:t>【答案】</w:t>
      </w:r>
      <w:r>
        <w:rPr>
          <w:color w:val="000000"/>
        </w:rPr>
        <w:t xml:space="preserve"> C   </w:t>
      </w:r>
    </w:p>
    <w:p w:rsidR="00DE5B89">
      <w:pPr>
        <w:spacing w:after="0"/>
      </w:pPr>
      <w:r>
        <w:rPr>
          <w:color w:val="0000FF"/>
        </w:rPr>
        <w:t>【解析】</w:t>
      </w:r>
      <w:r>
        <w:rPr>
          <w:color w:val="000000"/>
        </w:rPr>
        <w:t>【解答】解：一朵花中完成传粉与受精后，只有子房继续发育，子房的发育情况为：</w:t>
      </w:r>
    </w:p>
    <w:p w:rsidR="00247340">
      <w:pPr>
        <w:spacing w:after="0"/>
      </w:pPr>
      <w:r>
        <w:rPr>
          <w:noProof/>
          <w:lang w:eastAsia="zh-CN"/>
        </w:rPr>
        <w:drawing>
          <wp:inline distT="0" distB="0" distL="0" distR="0">
            <wp:extent cx="3934244" cy="2358631"/>
            <wp:effectExtent l="0" t="0" r="0" b="0"/>
            <wp:docPr id="2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6" cstate="print"/>
                    <a:stretch>
                      <a:fillRect/>
                    </a:stretch>
                  </pic:blipFill>
                  <pic:spPr>
                    <a:xfrm>
                      <a:off x="0" y="0"/>
                      <a:ext cx="3934244" cy="2358631"/>
                    </a:xfrm>
                    <a:prstGeom prst="rect">
                      <a:avLst/>
                    </a:prstGeom>
                  </pic:spPr>
                </pic:pic>
              </a:graphicData>
            </a:graphic>
          </wp:inline>
        </w:drawing>
      </w:r>
    </w:p>
    <w:p w:rsidR="00247340">
      <w:pPr>
        <w:spacing w:after="0"/>
      </w:pPr>
      <w:r>
        <w:rPr>
          <w:color w:val="000000"/>
        </w:rPr>
        <w:t>我们吃的黄瓜属于果实，所以是由子房发育成的，所以</w:t>
      </w:r>
      <w:r>
        <w:rPr>
          <w:color w:val="000000"/>
        </w:rPr>
        <w:t>A</w:t>
      </w:r>
      <w:r>
        <w:rPr>
          <w:color w:val="000000"/>
        </w:rPr>
        <w:t>、</w:t>
      </w:r>
      <w:r>
        <w:rPr>
          <w:color w:val="000000"/>
        </w:rPr>
        <w:t>B</w:t>
      </w:r>
      <w:r>
        <w:rPr>
          <w:color w:val="000000"/>
        </w:rPr>
        <w:t>、</w:t>
      </w:r>
      <w:r>
        <w:rPr>
          <w:color w:val="000000"/>
        </w:rPr>
        <w:t>D</w:t>
      </w:r>
      <w:r>
        <w:rPr>
          <w:color w:val="000000"/>
        </w:rPr>
        <w:t>错误．</w:t>
      </w:r>
    </w:p>
    <w:p w:rsidR="00247340">
      <w:pPr>
        <w:spacing w:after="0"/>
      </w:pPr>
      <w:r>
        <w:rPr>
          <w:color w:val="000000"/>
        </w:rPr>
        <w:t>故选：</w:t>
      </w:r>
      <w:r>
        <w:rPr>
          <w:color w:val="000000"/>
        </w:rPr>
        <w:t>C</w:t>
      </w:r>
    </w:p>
    <w:p w:rsidR="00247340">
      <w:pPr>
        <w:spacing w:after="0"/>
      </w:pPr>
      <w:r>
        <w:rPr>
          <w:color w:val="000000"/>
        </w:rPr>
        <w:t>【分析】回答此题的关键是要明确黄瓜属于果实，果实是由子房发育的，即可解题．</w:t>
      </w:r>
    </w:p>
    <w:p w:rsidR="00247340">
      <w:pPr>
        <w:spacing w:after="0"/>
      </w:pPr>
      <w:r>
        <w:rPr>
          <w:color w:val="000000"/>
        </w:rPr>
        <w:t>6.</w:t>
      </w:r>
      <w:r>
        <w:rPr>
          <w:color w:val="0000FF"/>
        </w:rPr>
        <w:t>【答案】</w:t>
      </w:r>
      <w:r>
        <w:rPr>
          <w:color w:val="000000"/>
        </w:rPr>
        <w:t xml:space="preserve"> D   </w:t>
      </w:r>
    </w:p>
    <w:p w:rsidR="00247340">
      <w:pPr>
        <w:spacing w:after="0"/>
      </w:pPr>
      <w:r>
        <w:rPr>
          <w:color w:val="0000FF"/>
        </w:rPr>
        <w:t>【解析】</w:t>
      </w:r>
      <w:r>
        <w:rPr>
          <w:color w:val="000000"/>
        </w:rPr>
        <w:t>【解答】</w:t>
      </w:r>
      <w:r>
        <w:rPr>
          <w:color w:val="000000"/>
        </w:rPr>
        <w:t>A</w:t>
      </w:r>
      <w:r>
        <w:rPr>
          <w:color w:val="000000"/>
        </w:rPr>
        <w:t>、苍蝇的发育包括受精卵、幼虫、蛹、成虫四个时期为完全变态发育，由蛆发育成蛹再变成成虫，不符合题意；</w:t>
      </w:r>
    </w:p>
    <w:p w:rsidR="00247340">
      <w:pPr>
        <w:spacing w:after="0"/>
      </w:pPr>
      <w:r>
        <w:rPr>
          <w:color w:val="000000"/>
        </w:rPr>
        <w:t>B</w:t>
      </w:r>
      <w:r>
        <w:rPr>
          <w:color w:val="000000"/>
        </w:rPr>
        <w:t>、蝗虫的发育包括受精卵、若虫、成虫三个时期为不完全变态发育，没有蛹期，不符合题意；</w:t>
      </w:r>
    </w:p>
    <w:p w:rsidR="00247340">
      <w:pPr>
        <w:spacing w:after="0"/>
      </w:pPr>
      <w:r>
        <w:rPr>
          <w:color w:val="000000"/>
        </w:rPr>
        <w:t>C</w:t>
      </w:r>
      <w:r>
        <w:rPr>
          <w:color w:val="000000"/>
        </w:rPr>
        <w:t>、苍蝇的发育包括受精卵、幼虫、蛹、成虫四个时期为完全变态发育，不符合题意；</w:t>
      </w:r>
    </w:p>
    <w:p w:rsidR="00247340">
      <w:pPr>
        <w:spacing w:after="0"/>
      </w:pPr>
      <w:r>
        <w:rPr>
          <w:color w:val="000000"/>
        </w:rPr>
        <w:t>D</w:t>
      </w:r>
      <w:r>
        <w:rPr>
          <w:color w:val="000000"/>
        </w:rPr>
        <w:t>、蝗虫的发育包括受精卵、若虫、成虫三个时期为不完全变态发育，符合题意。</w:t>
      </w:r>
    </w:p>
    <w:p w:rsidR="00247340">
      <w:pPr>
        <w:spacing w:after="0"/>
      </w:pPr>
      <w:r>
        <w:rPr>
          <w:color w:val="000000"/>
        </w:rPr>
        <w:t>故答案为：</w:t>
      </w:r>
      <w:r>
        <w:rPr>
          <w:color w:val="000000"/>
        </w:rPr>
        <w:t>D</w:t>
      </w:r>
    </w:p>
    <w:p w:rsidR="00247340">
      <w:pPr>
        <w:spacing w:after="0"/>
      </w:pPr>
      <w:r>
        <w:rPr>
          <w:color w:val="000000"/>
        </w:rPr>
        <w:t>【分析】昆虫的发育分为完全变态发育和不完全</w:t>
      </w:r>
      <w:r>
        <w:rPr>
          <w:color w:val="000000"/>
        </w:rPr>
        <w:t>变态发育：（</w:t>
      </w:r>
      <w:r>
        <w:rPr>
          <w:color w:val="000000"/>
        </w:rPr>
        <w:t>1</w:t>
      </w:r>
      <w:r>
        <w:rPr>
          <w:color w:val="000000"/>
        </w:rPr>
        <w:t>）完全变态发育经过卵、幼虫、蛹和成虫四个时期．完全变态发育的昆虫幼虫与成虫在形态构造和生活习性上明显不同，差异很大．如蚊子、苍蝇、家蚕、菜粉蝶等．</w:t>
      </w:r>
      <w:r>
        <w:br/>
      </w:r>
      <w:r>
        <w:rPr>
          <w:color w:val="000000"/>
        </w:rPr>
        <w:t>（</w:t>
      </w:r>
      <w:r>
        <w:rPr>
          <w:color w:val="000000"/>
        </w:rPr>
        <w:t>2</w:t>
      </w:r>
      <w:r>
        <w:rPr>
          <w:color w:val="000000"/>
        </w:rPr>
        <w:t>）不完全变态发育经过卵、若虫、成虫三个时期．不完全变态发育的昆虫幼体与成体的形态结构和生活习性非常相似，但各方面未发育成熟，如蟋蟀、螳螂、蝼蛄、蝗虫等．</w:t>
      </w:r>
    </w:p>
    <w:p w:rsidR="00247340">
      <w:pPr>
        <w:spacing w:after="0"/>
      </w:pPr>
      <w:r>
        <w:rPr>
          <w:color w:val="000000"/>
        </w:rPr>
        <w:t>7.</w:t>
      </w:r>
      <w:r>
        <w:rPr>
          <w:color w:val="0000FF"/>
        </w:rPr>
        <w:t>【答案】</w:t>
      </w:r>
      <w:r>
        <w:rPr>
          <w:color w:val="000000"/>
        </w:rPr>
        <w:t xml:space="preserve"> C   </w:t>
      </w:r>
    </w:p>
    <w:p w:rsidR="00DE5B89">
      <w:pPr>
        <w:spacing w:after="0"/>
      </w:pPr>
      <w:r>
        <w:rPr>
          <w:color w:val="0000FF"/>
        </w:rPr>
        <w:t>【解析】</w:t>
      </w:r>
      <w:r>
        <w:rPr>
          <w:color w:val="000000"/>
        </w:rPr>
        <w:t>【分析】男性睾丸产生的精子进入阴道，缓缓通过子宫，在输卵管内与卵巢产生的卵细胞相遇，精子与卵细胞结合形成受精卵，所以受精卵的形成部位在输卵管，受精卵一经形成，就</w:t>
      </w:r>
      <w:r>
        <w:rPr>
          <w:color w:val="000000"/>
        </w:rPr>
        <w:t>开始分裂，逐渐发育成胚泡，缓慢移入到子宫中，最终胚泡植入子宫内膜，就好比一粒种子落到了土壤中，这是怀孕，在母体的子宫内，胚胎继续进行细胞分裂和分化，形成各种组织和器官，胚胎发育到第</w:t>
      </w:r>
      <w:r>
        <w:rPr>
          <w:color w:val="000000"/>
        </w:rPr>
        <w:t>8</w:t>
      </w:r>
      <w:r>
        <w:rPr>
          <w:color w:val="000000"/>
        </w:rPr>
        <w:t>周，其外貌开始像人，从这时起到出生前的胚胎，叫做胎儿，胎儿生活在子宫内半透明的羊水中，通过胎盘、脐带从母体的血液里获得氧气和营养物质，同时把产生的二氧化碳等废物排到母体的血液里，再由母体排出体外，母体怀孕</w:t>
      </w:r>
      <w:r>
        <w:rPr>
          <w:color w:val="000000"/>
        </w:rPr>
        <w:t>40</w:t>
      </w:r>
      <w:r>
        <w:rPr>
          <w:color w:val="000000"/>
        </w:rPr>
        <w:t>周左右，胎儿就发育成熟了，成熟的胎儿从母体的阴道产出的过程称为分娩，所以胚胎发育是从受精卵的分裂开始的，胚胎发育经历的场所</w:t>
      </w:r>
      <w:r>
        <w:rPr>
          <w:color w:val="000000"/>
        </w:rPr>
        <w:t>有输卵管和子宫。</w:t>
      </w:r>
      <w:r>
        <w:br/>
      </w:r>
      <w:r>
        <w:rPr>
          <w:color w:val="000000"/>
        </w:rPr>
        <w:t>【点评】胎儿发育的过程中有许多考点，只要同学们熟记胚胎发育的过程，许多问题就好迎刃而解。</w:t>
      </w:r>
    </w:p>
    <w:p w:rsidR="00247340">
      <w:pPr>
        <w:spacing w:after="0"/>
      </w:pPr>
      <w:r>
        <w:rPr>
          <w:color w:val="000000"/>
        </w:rPr>
        <w:t>8.</w:t>
      </w:r>
      <w:r>
        <w:rPr>
          <w:color w:val="0000FF"/>
        </w:rPr>
        <w:t>【答案】</w:t>
      </w:r>
      <w:r>
        <w:rPr>
          <w:color w:val="000000"/>
        </w:rPr>
        <w:t xml:space="preserve"> D   </w:t>
      </w:r>
    </w:p>
    <w:p w:rsidR="00DE5B89">
      <w:pPr>
        <w:spacing w:after="0"/>
      </w:pPr>
      <w:r>
        <w:rPr>
          <w:color w:val="0000FF"/>
        </w:rPr>
        <w:t>【解析】</w:t>
      </w:r>
      <w:r>
        <w:rPr>
          <w:color w:val="000000"/>
        </w:rPr>
        <w:t>【分析】嫁接是指把一个植物体的芽或枝，接在另一个植物体上，使结合在一起的两部分长成一个完整的植物体，嫁接属于无性繁殖，没有精子和卵细胞结合成受精卵的过程，因而后代一般不会出现变异，能保持嫁接上去的接穗优良性状的稳定，而砧木一般不会对接穗的遗传性产生影响，因此将水蜜桃的接穗接到毛桃的砧木上，将来结出的果实成熟后，其味为水蜜桃的味甜，可见</w:t>
      </w:r>
      <w:r>
        <w:rPr>
          <w:color w:val="000000"/>
        </w:rPr>
        <w:t>D</w:t>
      </w:r>
      <w:r>
        <w:rPr>
          <w:color w:val="000000"/>
        </w:rPr>
        <w:t>符合题意。</w:t>
      </w:r>
      <w:r>
        <w:br/>
      </w:r>
      <w:r>
        <w:rPr>
          <w:color w:val="000000"/>
        </w:rPr>
        <w:t>【点评】此题为基础题</w:t>
      </w:r>
      <w:r>
        <w:rPr>
          <w:color w:val="000000"/>
        </w:rPr>
        <w:t>，熟练掌握嫁接技术的应用以及优点，就能解答此题。</w:t>
      </w:r>
    </w:p>
    <w:p w:rsidR="00247340">
      <w:pPr>
        <w:spacing w:after="0"/>
      </w:pPr>
      <w:r>
        <w:rPr>
          <w:color w:val="000000"/>
        </w:rPr>
        <w:t>9.</w:t>
      </w:r>
      <w:r>
        <w:rPr>
          <w:color w:val="0000FF"/>
        </w:rPr>
        <w:t>【答案】</w:t>
      </w:r>
      <w:r>
        <w:rPr>
          <w:color w:val="000000"/>
        </w:rPr>
        <w:t xml:space="preserve"> A   </w:t>
      </w:r>
    </w:p>
    <w:p w:rsidR="00DE5B89">
      <w:pPr>
        <w:spacing w:after="0"/>
      </w:pPr>
      <w:r>
        <w:rPr>
          <w:color w:val="0000FF"/>
        </w:rPr>
        <w:t>【解析】</w:t>
      </w:r>
      <w:r>
        <w:rPr>
          <w:color w:val="000000"/>
        </w:rPr>
        <w:t>【解答】解：无性生殖是不经生殖细胞的两两结合，由母体直接产生新个体的方式．从本质上讲，是由体细胞进行的繁殖就是无性生殖．而有性生殖是由亲本产生的有性生殖细胞，经过两性生殖细胞（例如精子和卵细胞）的结合，成为受精卵，再由受精卵发育成为新的个体的生殖方式．可见无性生殖与有性生殖的本质区别是有无精子与卵细胞两性生殖细胞的结合．</w:t>
      </w:r>
    </w:p>
    <w:p w:rsidR="00247340">
      <w:pPr>
        <w:spacing w:after="0"/>
      </w:pPr>
      <w:r>
        <w:rPr>
          <w:color w:val="000000"/>
        </w:rPr>
        <w:t>故选：</w:t>
      </w:r>
      <w:r>
        <w:rPr>
          <w:color w:val="000000"/>
        </w:rPr>
        <w:t>A</w:t>
      </w:r>
      <w:r>
        <w:rPr>
          <w:color w:val="000000"/>
        </w:rPr>
        <w:t>．</w:t>
      </w:r>
    </w:p>
    <w:p w:rsidR="00247340">
      <w:pPr>
        <w:spacing w:after="0"/>
      </w:pPr>
      <w:r>
        <w:rPr>
          <w:color w:val="000000"/>
        </w:rPr>
        <w:t>【分析】有性生殖是指：由两性生殖细胞结合形成受精卵，由受精卵发育成新个体．如：玉米种子繁殖等；无性生殖是指：不经过两性生殖细胞结合，由母体直接发育成新个体．嫁接、扦插、压条都是植物无性生殖的一种方式，如马铃薯用块茎繁殖等．</w:t>
      </w:r>
    </w:p>
    <w:p w:rsidR="00247340">
      <w:pPr>
        <w:spacing w:after="0"/>
      </w:pPr>
      <w:r>
        <w:rPr>
          <w:color w:val="000000"/>
        </w:rPr>
        <w:t>10.</w:t>
      </w:r>
      <w:r>
        <w:rPr>
          <w:color w:val="0000FF"/>
        </w:rPr>
        <w:t>【答案】</w:t>
      </w:r>
      <w:r>
        <w:rPr>
          <w:color w:val="000000"/>
        </w:rPr>
        <w:t xml:space="preserve"> B   </w:t>
      </w:r>
    </w:p>
    <w:p w:rsidR="00DE5B89">
      <w:pPr>
        <w:spacing w:after="0"/>
      </w:pPr>
      <w:r>
        <w:rPr>
          <w:color w:val="0000FF"/>
        </w:rPr>
        <w:t>【解析】</w:t>
      </w:r>
      <w:r>
        <w:rPr>
          <w:color w:val="000000"/>
        </w:rPr>
        <w:t>【解答】子房受精后的发育情况为：</w:t>
      </w:r>
    </w:p>
    <w:p w:rsidR="00247340">
      <w:pPr>
        <w:spacing w:after="0"/>
      </w:pPr>
      <w:r>
        <w:rPr>
          <w:noProof/>
          <w:lang w:eastAsia="zh-CN"/>
        </w:rPr>
        <w:drawing>
          <wp:inline distT="0" distB="0" distL="0" distR="0">
            <wp:extent cx="2721508" cy="1375080"/>
            <wp:effectExtent l="0" t="0" r="0" b="0"/>
            <wp:docPr id="3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7" cstate="print"/>
                    <a:stretch>
                      <a:fillRect/>
                    </a:stretch>
                  </pic:blipFill>
                  <pic:spPr>
                    <a:xfrm>
                      <a:off x="0" y="0"/>
                      <a:ext cx="2721508" cy="1375080"/>
                    </a:xfrm>
                    <a:prstGeom prst="rect">
                      <a:avLst/>
                    </a:prstGeom>
                  </pic:spPr>
                </pic:pic>
              </a:graphicData>
            </a:graphic>
          </wp:inline>
        </w:drawing>
      </w:r>
    </w:p>
    <w:p w:rsidR="00247340">
      <w:pPr>
        <w:spacing w:after="0"/>
      </w:pPr>
      <w:r>
        <w:rPr>
          <w:color w:val="000000"/>
        </w:rPr>
        <w:t>由此可见，子房发育成果实，胚珠发育成种子，子房壁发育成果皮，受精卵发育成胚，</w:t>
      </w:r>
      <w:r>
        <w:rPr>
          <w:color w:val="000000"/>
        </w:rPr>
        <w:t>B</w:t>
      </w:r>
      <w:r>
        <w:rPr>
          <w:color w:val="000000"/>
        </w:rPr>
        <w:t>正确．</w:t>
      </w:r>
    </w:p>
    <w:p w:rsidR="00247340">
      <w:pPr>
        <w:spacing w:after="0"/>
      </w:pPr>
      <w:r>
        <w:rPr>
          <w:color w:val="000000"/>
        </w:rPr>
        <w:t>故选：</w:t>
      </w:r>
      <w:r>
        <w:rPr>
          <w:color w:val="000000"/>
        </w:rPr>
        <w:t>B</w:t>
      </w:r>
    </w:p>
    <w:p w:rsidR="00247340">
      <w:pPr>
        <w:spacing w:after="0"/>
      </w:pPr>
      <w:r>
        <w:rPr>
          <w:color w:val="000000"/>
        </w:rPr>
        <w:t>【分析】当一朵花完成传粉与受精后，子房发育为果实，胚珠发育为种子，受精卵发育成胚．</w:t>
      </w:r>
    </w:p>
    <w:p w:rsidR="00247340">
      <w:pPr>
        <w:spacing w:after="0"/>
      </w:pPr>
      <w:r>
        <w:rPr>
          <w:color w:val="000000"/>
        </w:rPr>
        <w:t>11.</w:t>
      </w:r>
      <w:r>
        <w:rPr>
          <w:color w:val="0000FF"/>
        </w:rPr>
        <w:t>【答案】</w:t>
      </w:r>
      <w:r>
        <w:rPr>
          <w:color w:val="000000"/>
        </w:rPr>
        <w:t xml:space="preserve"> B   </w:t>
      </w:r>
    </w:p>
    <w:p w:rsidR="00DE5B89">
      <w:pPr>
        <w:spacing w:after="0"/>
      </w:pPr>
      <w:r>
        <w:rPr>
          <w:color w:val="0000FF"/>
        </w:rPr>
        <w:t>【解析】</w:t>
      </w:r>
      <w:r>
        <w:rPr>
          <w:color w:val="000000"/>
        </w:rPr>
        <w:t>【解答】若图表示家蚕的发育，则</w:t>
      </w:r>
      <w:r>
        <w:rPr>
          <w:color w:val="000000"/>
        </w:rPr>
        <w:t>①</w:t>
      </w:r>
      <w:r>
        <w:rPr>
          <w:color w:val="000000"/>
        </w:rPr>
        <w:t>为卵期，</w:t>
      </w:r>
      <w:r>
        <w:rPr>
          <w:color w:val="000000"/>
        </w:rPr>
        <w:t>②</w:t>
      </w:r>
      <w:r>
        <w:rPr>
          <w:color w:val="000000"/>
        </w:rPr>
        <w:t>为幼虫期，</w:t>
      </w:r>
      <w:r>
        <w:rPr>
          <w:color w:val="000000"/>
        </w:rPr>
        <w:t>③</w:t>
      </w:r>
      <w:r>
        <w:rPr>
          <w:color w:val="000000"/>
        </w:rPr>
        <w:t>为蛹期，</w:t>
      </w:r>
      <w:r>
        <w:rPr>
          <w:color w:val="000000"/>
        </w:rPr>
        <w:t>④</w:t>
      </w:r>
      <w:r>
        <w:rPr>
          <w:color w:val="000000"/>
        </w:rPr>
        <w:t>为成虫期，幼虫吐丝做茧，为提高蚕丝产量，应延长</w:t>
      </w:r>
      <w:r>
        <w:rPr>
          <w:color w:val="000000"/>
        </w:rPr>
        <w:t>②</w:t>
      </w:r>
      <w:r>
        <w:rPr>
          <w:color w:val="000000"/>
        </w:rPr>
        <w:t>幼虫期，故答案选</w:t>
      </w:r>
      <w:r>
        <w:rPr>
          <w:color w:val="000000"/>
        </w:rPr>
        <w:t>B</w:t>
      </w:r>
      <w:r>
        <w:rPr>
          <w:color w:val="000000"/>
        </w:rPr>
        <w:t>。</w:t>
      </w:r>
    </w:p>
    <w:p w:rsidR="00247340">
      <w:pPr>
        <w:spacing w:after="0"/>
      </w:pPr>
      <w:r>
        <w:rPr>
          <w:color w:val="000000"/>
        </w:rPr>
        <w:t>【分析】</w:t>
      </w:r>
      <w:r>
        <w:rPr>
          <w:color w:val="000000"/>
        </w:rPr>
        <w:t>A</w:t>
      </w:r>
      <w:r>
        <w:rPr>
          <w:color w:val="000000"/>
        </w:rPr>
        <w:t>、若此图表示完全变态的昆虫，则</w:t>
      </w:r>
      <w:r>
        <w:rPr>
          <w:color w:val="000000"/>
        </w:rPr>
        <w:t>①</w:t>
      </w:r>
      <w:r>
        <w:rPr>
          <w:color w:val="000000"/>
        </w:rPr>
        <w:t>为卵期，</w:t>
      </w:r>
      <w:r>
        <w:rPr>
          <w:color w:val="000000"/>
        </w:rPr>
        <w:t>②</w:t>
      </w:r>
      <w:r>
        <w:rPr>
          <w:color w:val="000000"/>
        </w:rPr>
        <w:t>为幼虫期，</w:t>
      </w:r>
      <w:r>
        <w:rPr>
          <w:color w:val="000000"/>
        </w:rPr>
        <w:t>③</w:t>
      </w:r>
      <w:r>
        <w:rPr>
          <w:color w:val="000000"/>
        </w:rPr>
        <w:t>为蛹期，</w:t>
      </w:r>
      <w:r>
        <w:rPr>
          <w:color w:val="000000"/>
        </w:rPr>
        <w:t>④</w:t>
      </w:r>
      <w:r>
        <w:rPr>
          <w:color w:val="000000"/>
        </w:rPr>
        <w:t>为成虫期，</w:t>
      </w:r>
      <w:r>
        <w:rPr>
          <w:color w:val="000000"/>
        </w:rPr>
        <w:t>C</w:t>
      </w:r>
      <w:r>
        <w:rPr>
          <w:color w:val="000000"/>
        </w:rPr>
        <w:t>、蜜蜂的完全变态发育过程是</w:t>
      </w:r>
      <w:r>
        <w:rPr>
          <w:color w:val="000000"/>
        </w:rPr>
        <w:t>①</w:t>
      </w:r>
      <w:r>
        <w:rPr>
          <w:color w:val="000000"/>
        </w:rPr>
        <w:t>卵</w:t>
      </w:r>
      <w:r>
        <w:rPr>
          <w:color w:val="000000"/>
        </w:rPr>
        <w:t>→②</w:t>
      </w:r>
      <w:r>
        <w:rPr>
          <w:color w:val="000000"/>
        </w:rPr>
        <w:t>幼虫</w:t>
      </w:r>
      <w:r>
        <w:rPr>
          <w:color w:val="000000"/>
        </w:rPr>
        <w:t>→③</w:t>
      </w:r>
      <w:r>
        <w:rPr>
          <w:color w:val="000000"/>
        </w:rPr>
        <w:t>蛹</w:t>
      </w:r>
      <w:r>
        <w:rPr>
          <w:color w:val="000000"/>
        </w:rPr>
        <w:t>→④</w:t>
      </w:r>
      <w:r>
        <w:rPr>
          <w:color w:val="000000"/>
        </w:rPr>
        <w:t>成虫，</w:t>
      </w:r>
      <w:r>
        <w:rPr>
          <w:color w:val="000000"/>
        </w:rPr>
        <w:t>D</w:t>
      </w:r>
      <w:r>
        <w:rPr>
          <w:color w:val="000000"/>
        </w:rPr>
        <w:t>、蜜蝗虫的不完全变态发育过程是</w:t>
      </w:r>
      <w:r>
        <w:rPr>
          <w:color w:val="000000"/>
        </w:rPr>
        <w:t>①</w:t>
      </w:r>
      <w:r>
        <w:rPr>
          <w:color w:val="000000"/>
        </w:rPr>
        <w:t>卵</w:t>
      </w:r>
      <w:r>
        <w:rPr>
          <w:color w:val="000000"/>
        </w:rPr>
        <w:t>→②</w:t>
      </w:r>
      <w:r>
        <w:rPr>
          <w:color w:val="000000"/>
        </w:rPr>
        <w:t>幼虫</w:t>
      </w:r>
      <w:r>
        <w:rPr>
          <w:color w:val="000000"/>
        </w:rPr>
        <w:t>→④</w:t>
      </w:r>
      <w:r>
        <w:rPr>
          <w:color w:val="000000"/>
        </w:rPr>
        <w:t>成虫，故</w:t>
      </w:r>
      <w:r>
        <w:rPr>
          <w:color w:val="000000"/>
        </w:rPr>
        <w:t>A</w:t>
      </w:r>
      <w:r>
        <w:rPr>
          <w:color w:val="000000"/>
        </w:rPr>
        <w:t>、</w:t>
      </w:r>
      <w:r>
        <w:rPr>
          <w:color w:val="000000"/>
        </w:rPr>
        <w:t>C</w:t>
      </w:r>
      <w:r>
        <w:rPr>
          <w:color w:val="000000"/>
        </w:rPr>
        <w:t>、</w:t>
      </w:r>
      <w:r>
        <w:rPr>
          <w:color w:val="000000"/>
        </w:rPr>
        <w:t>D</w:t>
      </w:r>
      <w:r>
        <w:rPr>
          <w:color w:val="000000"/>
        </w:rPr>
        <w:t>错误。</w:t>
      </w:r>
    </w:p>
    <w:p w:rsidR="00247340">
      <w:pPr>
        <w:spacing w:after="0"/>
      </w:pPr>
      <w:r>
        <w:rPr>
          <w:color w:val="000000"/>
        </w:rPr>
        <w:t>12.</w:t>
      </w:r>
      <w:r>
        <w:rPr>
          <w:color w:val="0000FF"/>
        </w:rPr>
        <w:t>【答案】</w:t>
      </w:r>
      <w:r>
        <w:rPr>
          <w:color w:val="000000"/>
        </w:rPr>
        <w:t xml:space="preserve"> A   </w:t>
      </w:r>
    </w:p>
    <w:p w:rsidR="00DE5B89">
      <w:pPr>
        <w:spacing w:after="0"/>
      </w:pPr>
      <w:r>
        <w:rPr>
          <w:color w:val="0000FF"/>
        </w:rPr>
        <w:t>【解析】</w:t>
      </w:r>
      <w:r>
        <w:rPr>
          <w:color w:val="000000"/>
        </w:rPr>
        <w:t>【分析】雄蕊花药里的花粉落到雌蕊柱头上的过程叫做受粉，又叫做传粉，有自花传粉和异花传粉两种方式，两性花可以进行自花传粉，单性花只</w:t>
      </w:r>
      <w:r>
        <w:rPr>
          <w:color w:val="000000"/>
        </w:rPr>
        <w:t>能进行异花传粉，花粉落到同一朵花的柱头上的传粉方式为自花传粉，花粉借助外力，从一朵花的雄蕊落到另一朵花的雌蕊柱头上的过程，叫做异花传粉，传粉根据借助外力的不同，花可以分为虫媒花与风媒花，靠昆虫等传粉的花叫虫媒花，靠风力传粉的花叫风媒花，小麦和豌豆，属于两性花，它在开花前就完成了受精作用，因为受精是在传粉之后的过程，传粉过程是在同一朵花里进行的，故属于自花传粉。</w:t>
      </w:r>
      <w:r>
        <w:br/>
      </w:r>
      <w:r>
        <w:rPr>
          <w:color w:val="000000"/>
        </w:rPr>
        <w:t>【点评】此题为基础题，解答此题的关键是正确区别自花传粉与异花传粉这两个概念。</w:t>
      </w:r>
    </w:p>
    <w:p w:rsidR="00247340">
      <w:pPr>
        <w:spacing w:after="0"/>
      </w:pPr>
      <w:r>
        <w:rPr>
          <w:color w:val="000000"/>
        </w:rPr>
        <w:t>13.</w:t>
      </w:r>
      <w:r>
        <w:rPr>
          <w:color w:val="0000FF"/>
        </w:rPr>
        <w:t>【答案】</w:t>
      </w:r>
      <w:r>
        <w:rPr>
          <w:color w:val="000000"/>
        </w:rPr>
        <w:t xml:space="preserve"> C   </w:t>
      </w:r>
    </w:p>
    <w:p w:rsidR="00DE5B89">
      <w:pPr>
        <w:spacing w:after="0"/>
      </w:pPr>
      <w:r>
        <w:rPr>
          <w:color w:val="0000FF"/>
        </w:rPr>
        <w:t>【解析】</w:t>
      </w:r>
      <w:r>
        <w:rPr>
          <w:color w:val="000000"/>
        </w:rPr>
        <w:t>【分析】卵细胞和精子都不能进行细胞</w:t>
      </w:r>
      <w:r>
        <w:rPr>
          <w:color w:val="000000"/>
        </w:rPr>
        <w:t>分裂、分化、发育等生命活动，只有精子与卵细胞结合形成受精卵时，才标志着新生命的起点，然后种植在子宫内膜上，即怀孕开始，然后受精卵经过细胞分裂、分化，形成组织、器官、系统，进而形成胎儿，胎儿发育成熟，分娩产出。</w:t>
      </w:r>
      <w:r>
        <w:br/>
      </w:r>
      <w:r>
        <w:rPr>
          <w:color w:val="000000"/>
        </w:rPr>
        <w:t>【点评】此题是基础性的题目，较容易，解答此题的关键是明确新生命起始于受精卵。</w:t>
      </w:r>
    </w:p>
    <w:p w:rsidR="00247340">
      <w:r>
        <w:t>二、填空题</w:t>
      </w:r>
    </w:p>
    <w:p w:rsidR="00247340">
      <w:pPr>
        <w:spacing w:after="0"/>
      </w:pPr>
      <w:r>
        <w:rPr>
          <w:color w:val="000000"/>
        </w:rPr>
        <w:t>14.</w:t>
      </w:r>
      <w:r>
        <w:rPr>
          <w:color w:val="0000FF"/>
        </w:rPr>
        <w:t>【答案】</w:t>
      </w:r>
      <w:r>
        <w:rPr>
          <w:color w:val="000000"/>
        </w:rPr>
        <w:t xml:space="preserve"> </w:t>
      </w:r>
      <w:r>
        <w:rPr>
          <w:color w:val="000000"/>
        </w:rPr>
        <w:t>花蕊；子房</w:t>
      </w:r>
      <w:r>
        <w:rPr>
          <w:color w:val="000000"/>
        </w:rPr>
        <w:t xml:space="preserve">    </w:t>
      </w:r>
    </w:p>
    <w:p w:rsidR="00247340">
      <w:pPr>
        <w:spacing w:after="0"/>
      </w:pPr>
      <w:r>
        <w:rPr>
          <w:color w:val="0000FF"/>
        </w:rPr>
        <w:t>【解析】</w:t>
      </w:r>
      <w:r>
        <w:rPr>
          <w:color w:val="000000"/>
        </w:rPr>
        <w:t>【解答】一朵花的主要部分是花蕊（雄蕊和雌蕊合成花蕊），因为它们与结出的果实和种子有直接关系。一朵花经过传粉、受精后，胚珠发育成种子，子房发育成果实。</w:t>
      </w:r>
      <w:r>
        <w:rPr>
          <w:color w:val="000000"/>
        </w:rPr>
        <w:t xml:space="preserve"> </w:t>
      </w:r>
    </w:p>
    <w:p w:rsidR="00247340">
      <w:pPr>
        <w:spacing w:after="0"/>
      </w:pPr>
      <w:r>
        <w:rPr>
          <w:color w:val="000000"/>
        </w:rPr>
        <w:t>【分析】花与果</w:t>
      </w:r>
      <w:r>
        <w:rPr>
          <w:color w:val="000000"/>
        </w:rPr>
        <w:t>实的形成：</w:t>
      </w:r>
      <w:r>
        <w:br/>
      </w:r>
      <w:r>
        <w:rPr>
          <w:color w:val="000000"/>
        </w:rPr>
        <w:t xml:space="preserve"> </w:t>
      </w:r>
      <w:r>
        <w:t>[MISSING IMAGE: ,  ]</w:t>
      </w:r>
    </w:p>
    <w:p w:rsidR="00DE5B89">
      <w:pPr>
        <w:spacing w:after="0"/>
      </w:pPr>
      <w:r>
        <w:rPr>
          <w:color w:val="000000"/>
        </w:rPr>
        <w:t>15.</w:t>
      </w:r>
      <w:r>
        <w:rPr>
          <w:color w:val="0000FF"/>
        </w:rPr>
        <w:t>【答案】</w:t>
      </w:r>
      <w:r>
        <w:rPr>
          <w:color w:val="000000"/>
        </w:rPr>
        <w:t>（</w:t>
      </w:r>
      <w:r>
        <w:rPr>
          <w:color w:val="000000"/>
        </w:rPr>
        <w:t>1</w:t>
      </w:r>
      <w:r>
        <w:rPr>
          <w:color w:val="000000"/>
        </w:rPr>
        <w:t>）</w:t>
      </w:r>
      <w:r>
        <w:rPr>
          <w:color w:val="000000"/>
        </w:rPr>
        <w:t>①④⑤</w:t>
      </w:r>
      <w:r>
        <w:t xml:space="preserve"> </w:t>
      </w:r>
      <w:r>
        <w:t>；</w:t>
      </w:r>
      <w:r>
        <w:rPr>
          <w:color w:val="000000"/>
        </w:rPr>
        <w:t>②③</w:t>
      </w:r>
    </w:p>
    <w:p w:rsidR="00DE5B89">
      <w:pPr>
        <w:spacing w:after="0"/>
      </w:pPr>
      <w:r>
        <w:rPr>
          <w:color w:val="000000"/>
        </w:rPr>
        <w:t>（</w:t>
      </w:r>
      <w:r>
        <w:rPr>
          <w:color w:val="000000"/>
        </w:rPr>
        <w:t>2</w:t>
      </w:r>
      <w:r>
        <w:rPr>
          <w:color w:val="000000"/>
        </w:rPr>
        <w:t>）胚珠</w:t>
      </w:r>
      <w:r>
        <w:t xml:space="preserve"> </w:t>
      </w:r>
      <w:r>
        <w:t>；</w:t>
      </w:r>
      <w:r>
        <w:rPr>
          <w:color w:val="000000"/>
        </w:rPr>
        <w:t>子房</w:t>
      </w:r>
    </w:p>
    <w:p w:rsidR="00DE5B89">
      <w:pPr>
        <w:spacing w:after="0"/>
      </w:pPr>
      <w:r>
        <w:rPr>
          <w:color w:val="0000FF"/>
        </w:rPr>
        <w:t>【解析】</w:t>
      </w:r>
      <w:r>
        <w:rPr>
          <w:color w:val="000000"/>
        </w:rPr>
        <w:t>【解答】（</w:t>
      </w:r>
      <w:r>
        <w:rPr>
          <w:color w:val="000000"/>
        </w:rPr>
        <w:t>1</w:t>
      </w:r>
      <w:r>
        <w:rPr>
          <w:color w:val="000000"/>
        </w:rPr>
        <w:t>）图中</w:t>
      </w:r>
      <w:r>
        <w:rPr>
          <w:color w:val="000000"/>
        </w:rPr>
        <w:t>①</w:t>
      </w:r>
      <w:r>
        <w:rPr>
          <w:color w:val="000000"/>
        </w:rPr>
        <w:t>柱头、</w:t>
      </w:r>
      <w:r>
        <w:rPr>
          <w:color w:val="000000"/>
        </w:rPr>
        <w:t>④</w:t>
      </w:r>
      <w:r>
        <w:rPr>
          <w:color w:val="000000"/>
        </w:rPr>
        <w:t>花柱、</w:t>
      </w:r>
      <w:r>
        <w:rPr>
          <w:color w:val="000000"/>
        </w:rPr>
        <w:t>⑤</w:t>
      </w:r>
      <w:r>
        <w:rPr>
          <w:color w:val="000000"/>
        </w:rPr>
        <w:t>子房构成雌蕊；</w:t>
      </w:r>
      <w:r>
        <w:rPr>
          <w:color w:val="000000"/>
        </w:rPr>
        <w:t xml:space="preserve"> ②</w:t>
      </w:r>
      <w:r>
        <w:rPr>
          <w:color w:val="000000"/>
        </w:rPr>
        <w:t>花药和</w:t>
      </w:r>
      <w:r>
        <w:rPr>
          <w:color w:val="000000"/>
        </w:rPr>
        <w:t>③</w:t>
      </w:r>
      <w:r>
        <w:rPr>
          <w:color w:val="000000"/>
        </w:rPr>
        <w:t>花丝构成雄蕊，雌蕊和雄蕊是花的主要结构．（</w:t>
      </w:r>
      <w:r>
        <w:rPr>
          <w:color w:val="000000"/>
        </w:rPr>
        <w:t>2</w:t>
      </w:r>
      <w:r>
        <w:rPr>
          <w:color w:val="000000"/>
        </w:rPr>
        <w:t>）此桃花授粉后，胚珠能发育成种子；子房能发育成果实．</w:t>
      </w:r>
    </w:p>
    <w:p w:rsidR="00247340">
      <w:pPr>
        <w:spacing w:after="0"/>
      </w:pPr>
      <w:r>
        <w:rPr>
          <w:color w:val="000000"/>
        </w:rPr>
        <w:t>故答案为：（</w:t>
      </w:r>
      <w:r>
        <w:rPr>
          <w:color w:val="000000"/>
        </w:rPr>
        <w:t>1</w:t>
      </w:r>
      <w:r>
        <w:rPr>
          <w:color w:val="000000"/>
        </w:rPr>
        <w:t>）</w:t>
      </w:r>
      <w:r>
        <w:rPr>
          <w:color w:val="000000"/>
        </w:rPr>
        <w:t>①④⑤</w:t>
      </w:r>
      <w:r>
        <w:rPr>
          <w:color w:val="000000"/>
        </w:rPr>
        <w:t>；</w:t>
      </w:r>
      <w:r>
        <w:rPr>
          <w:color w:val="000000"/>
        </w:rPr>
        <w:t>②③</w:t>
      </w:r>
      <w:r>
        <w:rPr>
          <w:color w:val="000000"/>
        </w:rPr>
        <w:t>；（</w:t>
      </w:r>
      <w:r>
        <w:rPr>
          <w:color w:val="000000"/>
        </w:rPr>
        <w:t>2</w:t>
      </w:r>
      <w:r>
        <w:rPr>
          <w:color w:val="000000"/>
        </w:rPr>
        <w:t>）胚珠；子房</w:t>
      </w:r>
    </w:p>
    <w:p w:rsidR="00247340">
      <w:pPr>
        <w:spacing w:after="0"/>
      </w:pPr>
      <w:r>
        <w:rPr>
          <w:color w:val="000000"/>
        </w:rPr>
        <w:t>【分析】一朵完整的花由花柄、花托、萼片、花瓣、雌蕊（柱头、花柱和子房）和雄蕊（花药和花丝）组成．</w:t>
      </w:r>
    </w:p>
    <w:p w:rsidR="00247340">
      <w:pPr>
        <w:spacing w:after="0"/>
      </w:pPr>
      <w:r>
        <w:rPr>
          <w:color w:val="000000"/>
        </w:rPr>
        <w:t>图中</w:t>
      </w:r>
      <w:r>
        <w:rPr>
          <w:color w:val="000000"/>
        </w:rPr>
        <w:t>①</w:t>
      </w:r>
      <w:r>
        <w:rPr>
          <w:color w:val="000000"/>
        </w:rPr>
        <w:t>柱头，</w:t>
      </w:r>
      <w:r>
        <w:rPr>
          <w:color w:val="000000"/>
        </w:rPr>
        <w:t>②</w:t>
      </w:r>
      <w:r>
        <w:rPr>
          <w:color w:val="000000"/>
        </w:rPr>
        <w:t>花药，</w:t>
      </w:r>
      <w:r>
        <w:rPr>
          <w:color w:val="000000"/>
        </w:rPr>
        <w:t>③</w:t>
      </w:r>
      <w:r>
        <w:rPr>
          <w:color w:val="000000"/>
        </w:rPr>
        <w:t>花丝，</w:t>
      </w:r>
      <w:r>
        <w:rPr>
          <w:color w:val="000000"/>
        </w:rPr>
        <w:t>④</w:t>
      </w:r>
      <w:r>
        <w:rPr>
          <w:color w:val="000000"/>
        </w:rPr>
        <w:t>花柱，</w:t>
      </w:r>
      <w:r>
        <w:rPr>
          <w:color w:val="000000"/>
        </w:rPr>
        <w:t>⑤</w:t>
      </w:r>
      <w:r>
        <w:rPr>
          <w:color w:val="000000"/>
        </w:rPr>
        <w:t>子房，</w:t>
      </w:r>
      <w:r>
        <w:rPr>
          <w:color w:val="000000"/>
        </w:rPr>
        <w:t>⑥</w:t>
      </w:r>
      <w:r>
        <w:rPr>
          <w:color w:val="000000"/>
        </w:rPr>
        <w:t>胚珠．</w:t>
      </w:r>
    </w:p>
    <w:p w:rsidR="00247340">
      <w:pPr>
        <w:spacing w:after="0"/>
      </w:pPr>
      <w:r>
        <w:rPr>
          <w:color w:val="000000"/>
        </w:rPr>
        <w:t>16.</w:t>
      </w:r>
      <w:r>
        <w:rPr>
          <w:color w:val="0000FF"/>
        </w:rPr>
        <w:t>【答案】</w:t>
      </w:r>
      <w:r>
        <w:rPr>
          <w:color w:val="000000"/>
        </w:rPr>
        <w:t>D</w:t>
      </w:r>
      <w:r>
        <w:rPr>
          <w:color w:val="000000"/>
        </w:rPr>
        <w:t>；</w:t>
      </w:r>
      <w:r>
        <w:rPr>
          <w:color w:val="000000"/>
        </w:rPr>
        <w:t>A</w:t>
      </w:r>
      <w:r>
        <w:rPr>
          <w:color w:val="000000"/>
        </w:rPr>
        <w:t>；</w:t>
      </w:r>
      <w:r>
        <w:rPr>
          <w:color w:val="000000"/>
        </w:rPr>
        <w:t>B</w:t>
      </w:r>
      <w:r>
        <w:rPr>
          <w:color w:val="000000"/>
        </w:rPr>
        <w:t>；</w:t>
      </w:r>
      <w:r>
        <w:rPr>
          <w:color w:val="000000"/>
        </w:rPr>
        <w:t xml:space="preserve">C  </w:t>
      </w:r>
    </w:p>
    <w:p w:rsidR="00247340">
      <w:pPr>
        <w:spacing w:after="0"/>
      </w:pPr>
      <w:r>
        <w:rPr>
          <w:color w:val="0000FF"/>
        </w:rPr>
        <w:t>【解析】</w:t>
      </w:r>
      <w:r>
        <w:rPr>
          <w:color w:val="000000"/>
        </w:rPr>
        <w:t>【解答】植物的生殖主要包括有性生殖和无性生殖，有性生殖中有精子和卵细胞结合成受精卵的过程，无性生殖主要指通过茎、叶等进行的繁殖，无精子和卵细胞结合成受精卵的过程；</w:t>
      </w:r>
      <w:r>
        <w:br/>
      </w:r>
      <w:r>
        <w:rPr>
          <w:color w:val="000000"/>
        </w:rPr>
        <w:t>昆虫主要有不完全变态和完全变态两种发育类型，蚊蝇类、蝶蛾类等的生殖经过了卵、幼虫、蛹、成虫四个时期，属于完全变态，蝗虫、螳螂等的生殖和发育经过了卵、幼虫和成虫三个时期，称为不完全变态发育；</w:t>
      </w:r>
      <w:r>
        <w:br/>
      </w:r>
      <w:r>
        <w:rPr>
          <w:color w:val="000000"/>
        </w:rPr>
        <w:t>两栖类的幼体生活在水中，用鳃呼吸，成体既可以生活在水中，也可以生活在陆地上，用肺呼吸，兼用皮肤辅助呼吸，属于变态发育；</w:t>
      </w:r>
      <w:r>
        <w:br/>
      </w:r>
      <w:r>
        <w:rPr>
          <w:color w:val="000000"/>
        </w:rPr>
        <w:t>鸟类是体内</w:t>
      </w:r>
      <w:r>
        <w:rPr>
          <w:color w:val="000000"/>
        </w:rPr>
        <w:t>受精，卵生，卵表面有坚硬的卵壳，对内部结构具有保护作用。</w:t>
      </w:r>
      <w:r>
        <w:br/>
      </w:r>
      <w:r>
        <w:rPr>
          <w:color w:val="000000"/>
        </w:rPr>
        <w:t>故答案为：</w:t>
      </w:r>
      <w:r>
        <w:rPr>
          <w:color w:val="000000"/>
        </w:rPr>
        <w:t>D</w:t>
      </w:r>
      <w:r>
        <w:rPr>
          <w:color w:val="000000"/>
        </w:rPr>
        <w:t>；</w:t>
      </w:r>
      <w:r>
        <w:rPr>
          <w:color w:val="000000"/>
        </w:rPr>
        <w:t>A</w:t>
      </w:r>
      <w:r>
        <w:rPr>
          <w:color w:val="000000"/>
        </w:rPr>
        <w:t>；</w:t>
      </w:r>
      <w:r>
        <w:rPr>
          <w:color w:val="000000"/>
        </w:rPr>
        <w:t>B</w:t>
      </w:r>
      <w:r>
        <w:rPr>
          <w:color w:val="000000"/>
        </w:rPr>
        <w:t>；</w:t>
      </w:r>
      <w:r>
        <w:rPr>
          <w:color w:val="000000"/>
        </w:rPr>
        <w:t>C</w:t>
      </w:r>
      <w:r>
        <w:br/>
      </w:r>
      <w:r>
        <w:rPr>
          <w:color w:val="000000"/>
        </w:rPr>
        <w:t>【分析】昆虫、两栖动物、鸟类的生殖比较：</w:t>
      </w:r>
    </w:p>
    <w:tbl>
      <w:tblPr>
        <w:tblW w:w="0" w:type="auto"/>
        <w:tblInd w:w="115" w:type="dxa"/>
        <w:tblBorders>
          <w:top w:val="inset" w:sz="8" w:space="0" w:color="000000"/>
          <w:left w:val="inset" w:sz="8" w:space="0" w:color="000000"/>
          <w:bottom w:val="inset" w:sz="8" w:space="0" w:color="000000"/>
          <w:right w:val="inset" w:sz="8" w:space="0" w:color="000000"/>
        </w:tblBorders>
        <w:tblLook w:val="04A0"/>
      </w:tblPr>
      <w:tblGrid>
        <w:gridCol w:w="3163"/>
        <w:gridCol w:w="3195"/>
        <w:gridCol w:w="3196"/>
      </w:tblGrid>
      <w:tr>
        <w:tblPrEx>
          <w:tblW w:w="0" w:type="auto"/>
          <w:tblInd w:w="115" w:type="dxa"/>
          <w:tblBorders>
            <w:top w:val="inset" w:sz="8" w:space="0" w:color="000000"/>
            <w:left w:val="inset" w:sz="8" w:space="0" w:color="000000"/>
            <w:bottom w:val="inset" w:sz="8" w:space="0" w:color="000000"/>
            <w:right w:val="inset" w:sz="8" w:space="0" w:color="000000"/>
          </w:tblBorders>
          <w:tblLook w:val="04A0"/>
        </w:tblPrEx>
        <w:trPr>
          <w:trHeight w:val="30"/>
        </w:trPr>
        <w:tc>
          <w:tcPr>
            <w:tcW w:w="3673"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247340">
            <w:pPr>
              <w:spacing w:after="0"/>
            </w:pPr>
            <w:r>
              <w:rPr>
                <w:color w:val="000000"/>
              </w:rPr>
              <w:t>生物种类</w:t>
            </w:r>
          </w:p>
        </w:tc>
        <w:tc>
          <w:tcPr>
            <w:tcW w:w="3673"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247340">
            <w:pPr>
              <w:spacing w:after="0"/>
            </w:pPr>
            <w:r>
              <w:rPr>
                <w:color w:val="000000"/>
              </w:rPr>
              <w:t>生殖方式</w:t>
            </w:r>
          </w:p>
        </w:tc>
        <w:tc>
          <w:tcPr>
            <w:tcW w:w="3674"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247340">
            <w:pPr>
              <w:spacing w:after="0"/>
            </w:pPr>
            <w:r>
              <w:rPr>
                <w:color w:val="000000"/>
              </w:rPr>
              <w:t>发育方式</w:t>
            </w:r>
          </w:p>
        </w:tc>
      </w:tr>
      <w:tr>
        <w:tblPrEx>
          <w:tblW w:w="0" w:type="auto"/>
          <w:tblInd w:w="115" w:type="dxa"/>
          <w:tblLook w:val="04A0"/>
        </w:tblPrEx>
        <w:trPr>
          <w:trHeight w:val="30"/>
        </w:trPr>
        <w:tc>
          <w:tcPr>
            <w:tcW w:w="3673"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247340">
            <w:pPr>
              <w:spacing w:after="0"/>
            </w:pPr>
            <w:r>
              <w:rPr>
                <w:color w:val="000000"/>
              </w:rPr>
              <w:t>昆虫</w:t>
            </w:r>
          </w:p>
        </w:tc>
        <w:tc>
          <w:tcPr>
            <w:tcW w:w="3673"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247340">
            <w:pPr>
              <w:spacing w:after="0"/>
            </w:pPr>
            <w:r>
              <w:rPr>
                <w:color w:val="000000"/>
              </w:rPr>
              <w:t>有性生殖、体内受精、卵生</w:t>
            </w:r>
          </w:p>
        </w:tc>
        <w:tc>
          <w:tcPr>
            <w:tcW w:w="3674"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247340">
            <w:pPr>
              <w:spacing w:after="0"/>
            </w:pPr>
            <w:r>
              <w:rPr>
                <w:color w:val="000000"/>
              </w:rPr>
              <w:t>完全变态或不完全变态</w:t>
            </w:r>
          </w:p>
        </w:tc>
      </w:tr>
      <w:tr>
        <w:tblPrEx>
          <w:tblW w:w="0" w:type="auto"/>
          <w:tblInd w:w="115" w:type="dxa"/>
          <w:tblLook w:val="04A0"/>
        </w:tblPrEx>
        <w:trPr>
          <w:trHeight w:val="30"/>
        </w:trPr>
        <w:tc>
          <w:tcPr>
            <w:tcW w:w="3673"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247340">
            <w:pPr>
              <w:spacing w:after="0"/>
            </w:pPr>
            <w:r>
              <w:rPr>
                <w:color w:val="000000"/>
              </w:rPr>
              <w:t>两栖动物</w:t>
            </w:r>
          </w:p>
        </w:tc>
        <w:tc>
          <w:tcPr>
            <w:tcW w:w="3673"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247340">
            <w:pPr>
              <w:spacing w:after="0"/>
            </w:pPr>
            <w:r>
              <w:rPr>
                <w:color w:val="000000"/>
              </w:rPr>
              <w:t>有性生殖、体外受精、卵生</w:t>
            </w:r>
          </w:p>
        </w:tc>
        <w:tc>
          <w:tcPr>
            <w:tcW w:w="3674"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247340">
            <w:pPr>
              <w:spacing w:after="0"/>
            </w:pPr>
            <w:r>
              <w:rPr>
                <w:color w:val="000000"/>
              </w:rPr>
              <w:t>多为变态发育。在变态发育中，幼体离不开水</w:t>
            </w:r>
          </w:p>
        </w:tc>
      </w:tr>
      <w:tr>
        <w:tblPrEx>
          <w:tblW w:w="0" w:type="auto"/>
          <w:tblInd w:w="115" w:type="dxa"/>
          <w:tblLook w:val="04A0"/>
        </w:tblPrEx>
        <w:trPr>
          <w:trHeight w:val="30"/>
        </w:trPr>
        <w:tc>
          <w:tcPr>
            <w:tcW w:w="3673"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247340">
            <w:pPr>
              <w:spacing w:after="0"/>
            </w:pPr>
            <w:r>
              <w:rPr>
                <w:color w:val="000000"/>
              </w:rPr>
              <w:t>鸟类</w:t>
            </w:r>
          </w:p>
        </w:tc>
        <w:tc>
          <w:tcPr>
            <w:tcW w:w="3673"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247340">
            <w:pPr>
              <w:spacing w:after="0"/>
            </w:pPr>
            <w:r>
              <w:rPr>
                <w:color w:val="000000"/>
              </w:rPr>
              <w:t>有性生殖、体内受精、卵生</w:t>
            </w:r>
          </w:p>
        </w:tc>
        <w:tc>
          <w:tcPr>
            <w:tcW w:w="3674" w:type="dxa"/>
            <w:tcBorders>
              <w:top w:val="single" w:sz="11" w:space="0" w:color="000000"/>
              <w:left w:val="single" w:sz="11" w:space="0" w:color="000000"/>
              <w:bottom w:val="single" w:sz="11" w:space="0" w:color="000000"/>
              <w:right w:val="single" w:sz="11" w:space="0" w:color="000000"/>
            </w:tcBorders>
            <w:tcMar>
              <w:top w:w="15" w:type="dxa"/>
              <w:left w:w="15" w:type="dxa"/>
              <w:bottom w:w="15" w:type="dxa"/>
              <w:right w:w="15" w:type="dxa"/>
            </w:tcMar>
          </w:tcPr>
          <w:p w:rsidR="00247340">
            <w:pPr>
              <w:spacing w:after="0"/>
            </w:pPr>
            <w:r>
              <w:rPr>
                <w:color w:val="000000"/>
              </w:rPr>
              <w:t>受精卵经过孵化发育成雏鸟，雏鸟发育为成鸟，没有变态发育</w:t>
            </w:r>
          </w:p>
        </w:tc>
      </w:tr>
    </w:tbl>
    <w:p w:rsidR="00247340">
      <w:r>
        <w:t>三、解答题</w:t>
      </w:r>
    </w:p>
    <w:p w:rsidR="00DE5B89">
      <w:pPr>
        <w:spacing w:after="0"/>
      </w:pPr>
      <w:r>
        <w:rPr>
          <w:color w:val="000000"/>
        </w:rPr>
        <w:t>17.</w:t>
      </w:r>
      <w:r>
        <w:rPr>
          <w:color w:val="0000FF"/>
        </w:rPr>
        <w:t>【答案】</w:t>
      </w:r>
      <w:r>
        <w:rPr>
          <w:color w:val="000000"/>
        </w:rPr>
        <w:t xml:space="preserve"> </w:t>
      </w:r>
      <w:r>
        <w:rPr>
          <w:color w:val="000000"/>
        </w:rPr>
        <w:t>答：家庭和校园中有浪费水和其它资源的现象．</w:t>
      </w:r>
    </w:p>
    <w:p w:rsidR="00247340">
      <w:pPr>
        <w:spacing w:after="0"/>
      </w:pPr>
      <w:r>
        <w:rPr>
          <w:color w:val="000000"/>
        </w:rPr>
        <w:t>措施：</w:t>
      </w:r>
      <w:r>
        <w:rPr>
          <w:color w:val="000000"/>
        </w:rPr>
        <w:t>①</w:t>
      </w:r>
      <w:r>
        <w:rPr>
          <w:color w:val="000000"/>
        </w:rPr>
        <w:t>使用完后及时关紧水龙头；</w:t>
      </w:r>
    </w:p>
    <w:p w:rsidR="00247340">
      <w:pPr>
        <w:spacing w:after="0"/>
      </w:pPr>
      <w:r>
        <w:rPr>
          <w:color w:val="000000"/>
        </w:rPr>
        <w:t>②</w:t>
      </w:r>
      <w:r>
        <w:rPr>
          <w:color w:val="000000"/>
        </w:rPr>
        <w:t>用淘米水浇花；</w:t>
      </w:r>
    </w:p>
    <w:p w:rsidR="00247340">
      <w:pPr>
        <w:spacing w:after="0"/>
      </w:pPr>
      <w:r>
        <w:rPr>
          <w:color w:val="000000"/>
        </w:rPr>
        <w:t>③</w:t>
      </w:r>
      <w:r>
        <w:rPr>
          <w:color w:val="000000"/>
        </w:rPr>
        <w:t>用洗刷后的废水冲厕所等．</w:t>
      </w:r>
    </w:p>
    <w:p w:rsidR="00DE5B89">
      <w:pPr>
        <w:spacing w:after="0"/>
      </w:pPr>
      <w:r>
        <w:rPr>
          <w:color w:val="0000FF"/>
        </w:rPr>
        <w:t>【解析】</w:t>
      </w:r>
      <w:r>
        <w:rPr>
          <w:color w:val="000000"/>
        </w:rPr>
        <w:t>【解答】浪费水的现象：</w:t>
      </w:r>
    </w:p>
    <w:p w:rsidR="00247340">
      <w:pPr>
        <w:spacing w:after="0"/>
      </w:pPr>
      <w:r>
        <w:rPr>
          <w:color w:val="000000"/>
        </w:rPr>
        <w:t>（</w:t>
      </w:r>
      <w:r>
        <w:rPr>
          <w:color w:val="000000"/>
        </w:rPr>
        <w:t>1</w:t>
      </w:r>
      <w:r>
        <w:rPr>
          <w:color w:val="000000"/>
        </w:rPr>
        <w:t>）沐浴洗头抹肥皂时，不关水；</w:t>
      </w:r>
    </w:p>
    <w:p w:rsidR="00247340">
      <w:pPr>
        <w:spacing w:after="0"/>
      </w:pPr>
      <w:r>
        <w:rPr>
          <w:color w:val="000000"/>
        </w:rPr>
        <w:t>（</w:t>
      </w:r>
      <w:r>
        <w:rPr>
          <w:color w:val="000000"/>
        </w:rPr>
        <w:t>2</w:t>
      </w:r>
      <w:r>
        <w:rPr>
          <w:color w:val="000000"/>
        </w:rPr>
        <w:t>）刷牙时不关水；</w:t>
      </w:r>
    </w:p>
    <w:p w:rsidR="00247340">
      <w:pPr>
        <w:spacing w:after="0"/>
      </w:pPr>
      <w:r>
        <w:rPr>
          <w:color w:val="000000"/>
        </w:rPr>
        <w:t>（</w:t>
      </w:r>
      <w:r>
        <w:rPr>
          <w:color w:val="000000"/>
        </w:rPr>
        <w:t>3</w:t>
      </w:r>
      <w:r>
        <w:rPr>
          <w:color w:val="000000"/>
        </w:rPr>
        <w:t>）浇花不用水桶装水；</w:t>
      </w:r>
    </w:p>
    <w:p w:rsidR="00247340">
      <w:pPr>
        <w:spacing w:after="0"/>
      </w:pPr>
      <w:r>
        <w:rPr>
          <w:color w:val="000000"/>
        </w:rPr>
        <w:t>（</w:t>
      </w:r>
      <w:r>
        <w:rPr>
          <w:color w:val="000000"/>
        </w:rPr>
        <w:t>4</w:t>
      </w:r>
      <w:r>
        <w:rPr>
          <w:color w:val="000000"/>
        </w:rPr>
        <w:t>）洗车时让水随便流；</w:t>
      </w:r>
    </w:p>
    <w:p w:rsidR="00247340">
      <w:pPr>
        <w:spacing w:after="0"/>
      </w:pPr>
      <w:r>
        <w:rPr>
          <w:color w:val="000000"/>
        </w:rPr>
        <w:t>（</w:t>
      </w:r>
      <w:r>
        <w:rPr>
          <w:color w:val="000000"/>
        </w:rPr>
        <w:t>5</w:t>
      </w:r>
      <w:r>
        <w:rPr>
          <w:color w:val="000000"/>
        </w:rPr>
        <w:t>）洗米洗菜用太多水；</w:t>
      </w:r>
    </w:p>
    <w:p w:rsidR="00247340">
      <w:pPr>
        <w:spacing w:after="0"/>
      </w:pPr>
      <w:r>
        <w:rPr>
          <w:color w:val="000000"/>
        </w:rPr>
        <w:t>（</w:t>
      </w:r>
      <w:r>
        <w:rPr>
          <w:color w:val="000000"/>
        </w:rPr>
        <w:t>6</w:t>
      </w:r>
      <w:r>
        <w:rPr>
          <w:color w:val="000000"/>
        </w:rPr>
        <w:t>）桑拿、洗澡﹣﹣消耗大量水；不用水时，也开着水；</w:t>
      </w:r>
    </w:p>
    <w:p w:rsidR="00247340">
      <w:pPr>
        <w:spacing w:after="0"/>
      </w:pPr>
      <w:r>
        <w:rPr>
          <w:color w:val="000000"/>
        </w:rPr>
        <w:t>（</w:t>
      </w:r>
      <w:r>
        <w:rPr>
          <w:color w:val="000000"/>
        </w:rPr>
        <w:t>7</w:t>
      </w:r>
      <w:r>
        <w:rPr>
          <w:color w:val="000000"/>
        </w:rPr>
        <w:t>）学校寝室水房用水不节俭﹣﹣比如拖布放到水槽里长时间用水冲；停水后水龙头不关，再来水时用无人问津；</w:t>
      </w:r>
    </w:p>
    <w:p w:rsidR="00247340">
      <w:pPr>
        <w:spacing w:after="0"/>
      </w:pPr>
      <w:r>
        <w:rPr>
          <w:color w:val="000000"/>
        </w:rPr>
        <w:t>（</w:t>
      </w:r>
      <w:r>
        <w:rPr>
          <w:color w:val="000000"/>
        </w:rPr>
        <w:t>8</w:t>
      </w:r>
      <w:r>
        <w:rPr>
          <w:color w:val="000000"/>
        </w:rPr>
        <w:t>）还有一些小朋友喜欢玩打水枪的游戏，也浪费水；</w:t>
      </w:r>
    </w:p>
    <w:p w:rsidR="00247340">
      <w:pPr>
        <w:spacing w:after="0"/>
      </w:pPr>
      <w:r>
        <w:rPr>
          <w:color w:val="000000"/>
        </w:rPr>
        <w:t>（</w:t>
      </w:r>
      <w:r>
        <w:rPr>
          <w:color w:val="000000"/>
        </w:rPr>
        <w:t>9</w:t>
      </w:r>
      <w:r>
        <w:rPr>
          <w:color w:val="000000"/>
        </w:rPr>
        <w:t>）用流动的水洗东西；</w:t>
      </w:r>
    </w:p>
    <w:p w:rsidR="00247340">
      <w:pPr>
        <w:spacing w:after="0"/>
      </w:pPr>
      <w:r>
        <w:rPr>
          <w:color w:val="000000"/>
        </w:rPr>
        <w:t>（</w:t>
      </w:r>
      <w:r>
        <w:rPr>
          <w:color w:val="000000"/>
        </w:rPr>
        <w:t>10</w:t>
      </w:r>
      <w:r>
        <w:rPr>
          <w:color w:val="000000"/>
        </w:rPr>
        <w:t>）桶状纯净水没喝完就倒掉；</w:t>
      </w:r>
    </w:p>
    <w:p w:rsidR="00247340">
      <w:pPr>
        <w:spacing w:after="0"/>
      </w:pPr>
      <w:r>
        <w:rPr>
          <w:color w:val="000000"/>
        </w:rPr>
        <w:t>措施：</w:t>
      </w:r>
      <w:r>
        <w:rPr>
          <w:color w:val="000000"/>
        </w:rPr>
        <w:t>①</w:t>
      </w:r>
      <w:r>
        <w:rPr>
          <w:color w:val="000000"/>
        </w:rPr>
        <w:t>使用完后及时关紧水龙头；</w:t>
      </w:r>
    </w:p>
    <w:p w:rsidR="00247340">
      <w:pPr>
        <w:spacing w:after="0"/>
      </w:pPr>
      <w:r>
        <w:rPr>
          <w:color w:val="000000"/>
        </w:rPr>
        <w:t>②</w:t>
      </w:r>
      <w:r>
        <w:rPr>
          <w:color w:val="000000"/>
        </w:rPr>
        <w:t>用淘米水浇花；</w:t>
      </w:r>
    </w:p>
    <w:p w:rsidR="00247340">
      <w:pPr>
        <w:spacing w:after="0"/>
      </w:pPr>
      <w:r>
        <w:rPr>
          <w:color w:val="000000"/>
        </w:rPr>
        <w:t>③</w:t>
      </w:r>
      <w:r>
        <w:rPr>
          <w:color w:val="000000"/>
        </w:rPr>
        <w:t>用洗刷后的废水冲厕所等．</w:t>
      </w:r>
    </w:p>
    <w:p w:rsidR="00247340">
      <w:pPr>
        <w:spacing w:after="0"/>
      </w:pPr>
      <w:r>
        <w:rPr>
          <w:color w:val="000000"/>
        </w:rPr>
        <w:t>故答案为：家庭和校园中有浪费水和其它资源的现象．</w:t>
      </w:r>
    </w:p>
    <w:p w:rsidR="00247340">
      <w:pPr>
        <w:spacing w:after="0"/>
      </w:pPr>
      <w:r>
        <w:rPr>
          <w:color w:val="000000"/>
        </w:rPr>
        <w:t>措施：</w:t>
      </w:r>
      <w:r>
        <w:rPr>
          <w:color w:val="000000"/>
        </w:rPr>
        <w:t>①</w:t>
      </w:r>
      <w:r>
        <w:rPr>
          <w:color w:val="000000"/>
        </w:rPr>
        <w:t>使用完后及时关紧水龙头；</w:t>
      </w:r>
    </w:p>
    <w:p w:rsidR="00247340">
      <w:pPr>
        <w:spacing w:after="0"/>
      </w:pPr>
      <w:r>
        <w:rPr>
          <w:color w:val="000000"/>
        </w:rPr>
        <w:t>②</w:t>
      </w:r>
      <w:r>
        <w:rPr>
          <w:color w:val="000000"/>
        </w:rPr>
        <w:t>用淘米水浇花；</w:t>
      </w:r>
    </w:p>
    <w:p w:rsidR="00247340">
      <w:pPr>
        <w:spacing w:after="0"/>
      </w:pPr>
      <w:r>
        <w:rPr>
          <w:color w:val="000000"/>
        </w:rPr>
        <w:t>③</w:t>
      </w:r>
      <w:r>
        <w:rPr>
          <w:color w:val="000000"/>
        </w:rPr>
        <w:t>用洗刷后的废水冲厕所等．</w:t>
      </w:r>
    </w:p>
    <w:p w:rsidR="00247340">
      <w:pPr>
        <w:spacing w:after="0"/>
      </w:pPr>
      <w:r>
        <w:rPr>
          <w:color w:val="000000"/>
        </w:rPr>
        <w:t>【分析】水资源浪费严重，我们要节约用水，从自我做起，从小事做起．据此解答．</w:t>
      </w:r>
    </w:p>
    <w:p w:rsidR="00247340">
      <w:r>
        <w:t>四、综合题</w:t>
      </w:r>
    </w:p>
    <w:p w:rsidR="00DE5B89">
      <w:pPr>
        <w:spacing w:after="0"/>
      </w:pPr>
      <w:r>
        <w:rPr>
          <w:color w:val="000000"/>
        </w:rPr>
        <w:t>18.</w:t>
      </w:r>
      <w:r>
        <w:rPr>
          <w:color w:val="0000FF"/>
        </w:rPr>
        <w:t>【答案】</w:t>
      </w:r>
      <w:r>
        <w:rPr>
          <w:color w:val="000000"/>
        </w:rPr>
        <w:t>（</w:t>
      </w:r>
      <w:r>
        <w:rPr>
          <w:color w:val="000000"/>
        </w:rPr>
        <w:t>1</w:t>
      </w:r>
      <w:r>
        <w:rPr>
          <w:color w:val="000000"/>
        </w:rPr>
        <w:t>）胚胎发育</w:t>
      </w:r>
    </w:p>
    <w:p w:rsidR="00DE5B89">
      <w:pPr>
        <w:spacing w:after="0"/>
      </w:pPr>
      <w:r>
        <w:rPr>
          <w:color w:val="000000"/>
        </w:rPr>
        <w:t>（</w:t>
      </w:r>
      <w:r>
        <w:rPr>
          <w:color w:val="000000"/>
        </w:rPr>
        <w:t>2</w:t>
      </w:r>
      <w:r>
        <w:rPr>
          <w:color w:val="000000"/>
        </w:rPr>
        <w:t>）</w:t>
      </w:r>
      <w:r>
        <w:rPr>
          <w:color w:val="000000"/>
        </w:rPr>
        <w:t>②  </w:t>
      </w:r>
      <w:r>
        <w:t xml:space="preserve"> </w:t>
      </w:r>
      <w:r>
        <w:t>；</w:t>
      </w:r>
      <w:r>
        <w:rPr>
          <w:color w:val="000000"/>
        </w:rPr>
        <w:t>卵黄</w:t>
      </w:r>
      <w:r>
        <w:t xml:space="preserve"> </w:t>
      </w:r>
      <w:r>
        <w:t>；</w:t>
      </w:r>
      <w:r>
        <w:rPr>
          <w:color w:val="000000"/>
        </w:rPr>
        <w:t>⑤</w:t>
      </w:r>
      <w:r>
        <w:t xml:space="preserve"> </w:t>
      </w:r>
      <w:r>
        <w:t>；</w:t>
      </w:r>
      <w:r>
        <w:rPr>
          <w:color w:val="000000"/>
        </w:rPr>
        <w:t>卵白</w:t>
      </w:r>
    </w:p>
    <w:p w:rsidR="00DE5B89">
      <w:pPr>
        <w:spacing w:after="0"/>
      </w:pPr>
      <w:r>
        <w:rPr>
          <w:color w:val="000000"/>
        </w:rPr>
        <w:t>（</w:t>
      </w:r>
      <w:r>
        <w:rPr>
          <w:color w:val="000000"/>
        </w:rPr>
        <w:t>3</w:t>
      </w:r>
      <w:r>
        <w:rPr>
          <w:color w:val="000000"/>
        </w:rPr>
        <w:t>）为胚胎发育提供氧气</w:t>
      </w:r>
    </w:p>
    <w:p w:rsidR="00DE5B89">
      <w:pPr>
        <w:spacing w:after="0"/>
      </w:pPr>
      <w:r>
        <w:rPr>
          <w:color w:val="0000FF"/>
        </w:rPr>
        <w:t>【解析】</w:t>
      </w:r>
      <w:r>
        <w:rPr>
          <w:color w:val="000000"/>
        </w:rPr>
        <w:t>【解答】解：（</w:t>
      </w:r>
      <w:r>
        <w:rPr>
          <w:color w:val="000000"/>
        </w:rPr>
        <w:t>1</w:t>
      </w:r>
      <w:r>
        <w:rPr>
          <w:color w:val="000000"/>
        </w:rPr>
        <w:t>）</w:t>
      </w:r>
      <w:r>
        <w:rPr>
          <w:color w:val="000000"/>
        </w:rPr>
        <w:t>①</w:t>
      </w:r>
      <w:r>
        <w:rPr>
          <w:color w:val="000000"/>
        </w:rPr>
        <w:t>胚盘﹣﹣里面含有细胞核，是胚胎发育的部位，将来发育成雏鸟．</w:t>
      </w:r>
    </w:p>
    <w:p w:rsidR="00247340">
      <w:pPr>
        <w:spacing w:after="0"/>
      </w:pPr>
      <w:r>
        <w:rPr>
          <w:color w:val="000000"/>
        </w:rPr>
        <w:t>（</w:t>
      </w:r>
      <w:r>
        <w:rPr>
          <w:color w:val="000000"/>
        </w:rPr>
        <w:t>2</w:t>
      </w:r>
      <w:r>
        <w:rPr>
          <w:color w:val="000000"/>
        </w:rPr>
        <w:t>）</w:t>
      </w:r>
      <w:r>
        <w:rPr>
          <w:color w:val="000000"/>
        </w:rPr>
        <w:t>②</w:t>
      </w:r>
      <w:r>
        <w:rPr>
          <w:color w:val="000000"/>
        </w:rPr>
        <w:t>卵黄﹣﹣卵细胞的主要营养部分，</w:t>
      </w:r>
      <w:r>
        <w:rPr>
          <w:color w:val="000000"/>
        </w:rPr>
        <w:t>⑤</w:t>
      </w:r>
      <w:r>
        <w:rPr>
          <w:color w:val="000000"/>
        </w:rPr>
        <w:t>卵白﹣﹣含有营养物质和水分，供胚胎发育的需要．所以在发育成雏鸟的过程中，为胚胎发育提供营养的结构是</w:t>
      </w:r>
      <w:r>
        <w:rPr>
          <w:color w:val="000000"/>
        </w:rPr>
        <w:t>3</w:t>
      </w:r>
      <w:r>
        <w:rPr>
          <w:color w:val="000000"/>
        </w:rPr>
        <w:t>卵黄和</w:t>
      </w:r>
      <w:r>
        <w:rPr>
          <w:color w:val="000000"/>
        </w:rPr>
        <w:t>8</w:t>
      </w:r>
      <w:r>
        <w:rPr>
          <w:color w:val="000000"/>
        </w:rPr>
        <w:t>卵白．</w:t>
      </w:r>
    </w:p>
    <w:p w:rsidR="00247340">
      <w:pPr>
        <w:spacing w:after="0"/>
      </w:pPr>
      <w:r>
        <w:rPr>
          <w:color w:val="000000"/>
        </w:rPr>
        <w:t>（</w:t>
      </w:r>
      <w:r>
        <w:rPr>
          <w:color w:val="000000"/>
        </w:rPr>
        <w:t>3</w:t>
      </w:r>
      <w:r>
        <w:rPr>
          <w:color w:val="000000"/>
        </w:rPr>
        <w:t>）</w:t>
      </w:r>
      <w:r>
        <w:rPr>
          <w:color w:val="000000"/>
        </w:rPr>
        <w:t>③</w:t>
      </w:r>
      <w:r>
        <w:rPr>
          <w:color w:val="000000"/>
        </w:rPr>
        <w:t>气室﹣﹣贮存空气，有利于胚胎进行呼吸</w:t>
      </w:r>
    </w:p>
    <w:p w:rsidR="00247340">
      <w:pPr>
        <w:spacing w:after="0"/>
      </w:pPr>
      <w:r>
        <w:rPr>
          <w:color w:val="000000"/>
        </w:rPr>
        <w:t>故答案为：（</w:t>
      </w:r>
      <w:r>
        <w:rPr>
          <w:color w:val="000000"/>
        </w:rPr>
        <w:t>1</w:t>
      </w:r>
      <w:r>
        <w:rPr>
          <w:color w:val="000000"/>
        </w:rPr>
        <w:t>）胚胎发育</w:t>
      </w:r>
    </w:p>
    <w:p w:rsidR="00247340">
      <w:pPr>
        <w:spacing w:after="0"/>
      </w:pPr>
      <w:r>
        <w:rPr>
          <w:color w:val="000000"/>
        </w:rPr>
        <w:t>（</w:t>
      </w:r>
      <w:r>
        <w:rPr>
          <w:color w:val="000000"/>
        </w:rPr>
        <w:t>2</w:t>
      </w:r>
      <w:r>
        <w:rPr>
          <w:color w:val="000000"/>
        </w:rPr>
        <w:t>）</w:t>
      </w:r>
      <w:r>
        <w:rPr>
          <w:color w:val="000000"/>
        </w:rPr>
        <w:t>②</w:t>
      </w:r>
      <w:r>
        <w:rPr>
          <w:color w:val="000000"/>
        </w:rPr>
        <w:t>卵黄</w:t>
      </w:r>
      <w:r>
        <w:rPr>
          <w:color w:val="000000"/>
        </w:rPr>
        <w:t>   ⑤</w:t>
      </w:r>
      <w:r>
        <w:rPr>
          <w:color w:val="000000"/>
        </w:rPr>
        <w:t>卵白</w:t>
      </w:r>
    </w:p>
    <w:p w:rsidR="00247340">
      <w:pPr>
        <w:spacing w:after="0"/>
      </w:pPr>
      <w:r>
        <w:rPr>
          <w:color w:val="000000"/>
        </w:rPr>
        <w:t>（</w:t>
      </w:r>
      <w:r>
        <w:rPr>
          <w:color w:val="000000"/>
        </w:rPr>
        <w:t>3</w:t>
      </w:r>
      <w:r>
        <w:rPr>
          <w:color w:val="000000"/>
        </w:rPr>
        <w:t>）为胚胎发育提供氧气</w:t>
      </w:r>
    </w:p>
    <w:p w:rsidR="00247340">
      <w:pPr>
        <w:spacing w:after="0"/>
      </w:pPr>
      <w:r>
        <w:rPr>
          <w:color w:val="000000"/>
        </w:rPr>
        <w:t>【分析】图中</w:t>
      </w:r>
      <w:r>
        <w:rPr>
          <w:color w:val="000000"/>
        </w:rPr>
        <w:t>①</w:t>
      </w:r>
      <w:r>
        <w:rPr>
          <w:color w:val="000000"/>
        </w:rPr>
        <w:t>胚盘、</w:t>
      </w:r>
      <w:r>
        <w:rPr>
          <w:color w:val="000000"/>
        </w:rPr>
        <w:t>②</w:t>
      </w:r>
      <w:r>
        <w:rPr>
          <w:color w:val="000000"/>
        </w:rPr>
        <w:t>卵黄、</w:t>
      </w:r>
      <w:r>
        <w:rPr>
          <w:color w:val="000000"/>
        </w:rPr>
        <w:t>③</w:t>
      </w:r>
      <w:r>
        <w:rPr>
          <w:color w:val="000000"/>
        </w:rPr>
        <w:t>气室、</w:t>
      </w:r>
      <w:r>
        <w:rPr>
          <w:color w:val="000000"/>
        </w:rPr>
        <w:t>④</w:t>
      </w:r>
      <w:r>
        <w:rPr>
          <w:color w:val="000000"/>
        </w:rPr>
        <w:t>卵壳膜、</w:t>
      </w:r>
      <w:r>
        <w:rPr>
          <w:color w:val="000000"/>
        </w:rPr>
        <w:t>⑤</w:t>
      </w:r>
      <w:r>
        <w:rPr>
          <w:color w:val="000000"/>
        </w:rPr>
        <w:t>卵白．</w:t>
      </w:r>
    </w:p>
    <w:p w:rsidR="00247340">
      <w:pPr>
        <w:spacing w:after="0"/>
      </w:pPr>
      <w:r>
        <w:rPr>
          <w:color w:val="000000"/>
        </w:rPr>
        <w:t>如图鸟卵的结构：</w:t>
      </w:r>
    </w:p>
    <w:p w:rsidR="00247340">
      <w:pPr>
        <w:spacing w:after="0"/>
      </w:pPr>
      <w:r>
        <w:rPr>
          <w:noProof/>
          <w:lang w:eastAsia="zh-CN"/>
        </w:rPr>
        <w:drawing>
          <wp:inline distT="0" distB="0" distL="0" distR="0">
            <wp:extent cx="1804784" cy="993115"/>
            <wp:effectExtent l="0" t="0" r="0" b="0"/>
            <wp:docPr id="3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8" cstate="print"/>
                    <a:stretch>
                      <a:fillRect/>
                    </a:stretch>
                  </pic:blipFill>
                  <pic:spPr>
                    <a:xfrm>
                      <a:off x="0" y="0"/>
                      <a:ext cx="1804784" cy="993115"/>
                    </a:xfrm>
                    <a:prstGeom prst="rect">
                      <a:avLst/>
                    </a:prstGeom>
                  </pic:spPr>
                </pic:pic>
              </a:graphicData>
            </a:graphic>
          </wp:inline>
        </w:drawing>
      </w:r>
    </w:p>
    <w:p w:rsidR="00247340">
      <w:pPr>
        <w:spacing w:after="0"/>
      </w:pPr>
      <w:r>
        <w:rPr>
          <w:color w:val="000000"/>
        </w:rPr>
        <w:t>可见鸟卵由外及里的结构为：卵壳起保护作用；卵壳膜起保护作用；气室可以为胚胎发育提供氧气；卵白既有保护卵细胞又有为胚胎发育提供营养和水分的功能；系带起到固定</w:t>
      </w:r>
      <w:r>
        <w:rPr>
          <w:color w:val="000000"/>
        </w:rPr>
        <w:t>卵黄的作用；卵黄膜是紧抱在卵黄外面的膜，起保护作用；蛋黄即鸟卵内部发黄的部分．</w:t>
      </w:r>
    </w:p>
    <w:p w:rsidR="00247340">
      <w:pPr>
        <w:spacing w:after="0"/>
      </w:pPr>
      <w:r>
        <w:rPr>
          <w:color w:val="000000"/>
        </w:rPr>
        <w:t>19.</w:t>
      </w:r>
      <w:r>
        <w:rPr>
          <w:color w:val="0000FF"/>
        </w:rPr>
        <w:t>【答案】</w:t>
      </w:r>
      <w:r>
        <w:rPr>
          <w:color w:val="000000"/>
        </w:rPr>
        <w:t>（</w:t>
      </w:r>
      <w:r>
        <w:rPr>
          <w:color w:val="000000"/>
        </w:rPr>
        <w:t>1</w:t>
      </w:r>
      <w:r>
        <w:rPr>
          <w:color w:val="000000"/>
        </w:rPr>
        <w:t>）</w:t>
      </w:r>
      <w:r>
        <w:rPr>
          <w:color w:val="000000"/>
        </w:rPr>
        <w:t xml:space="preserve">  </w:t>
      </w:r>
      <w:r>
        <w:rPr>
          <w:color w:val="000000"/>
        </w:rPr>
        <w:t>传粉；受精；子房</w:t>
      </w:r>
      <w:r>
        <w:rPr>
          <w:color w:val="000000"/>
        </w:rPr>
        <w:t> </w:t>
      </w:r>
      <w:r>
        <w:br/>
      </w:r>
      <w:r>
        <w:rPr>
          <w:color w:val="000000"/>
        </w:rPr>
        <w:t>（</w:t>
      </w:r>
      <w:r>
        <w:rPr>
          <w:color w:val="000000"/>
        </w:rPr>
        <w:t>2</w:t>
      </w:r>
      <w:r>
        <w:rPr>
          <w:color w:val="000000"/>
        </w:rPr>
        <w:t>）胚珠；子叶；花蕊</w:t>
      </w:r>
      <w:r>
        <w:br/>
      </w:r>
      <w:r>
        <w:rPr>
          <w:color w:val="000000"/>
        </w:rPr>
        <w:t>（</w:t>
      </w:r>
      <w:r>
        <w:rPr>
          <w:color w:val="000000"/>
        </w:rPr>
        <w:t>3</w:t>
      </w:r>
      <w:r>
        <w:rPr>
          <w:color w:val="000000"/>
        </w:rPr>
        <w:t>）嫁接</w:t>
      </w:r>
      <w:r>
        <w:rPr>
          <w:color w:val="000000"/>
        </w:rPr>
        <w:t xml:space="preserve">  </w:t>
      </w:r>
    </w:p>
    <w:p w:rsidR="00247340">
      <w:pPr>
        <w:spacing w:after="0"/>
      </w:pPr>
      <w:r>
        <w:rPr>
          <w:color w:val="0000FF"/>
        </w:rPr>
        <w:t>【解析】</w:t>
      </w:r>
      <w:r>
        <w:rPr>
          <w:color w:val="000000"/>
        </w:rPr>
        <w:t>【解答】（</w:t>
      </w:r>
      <w:r>
        <w:rPr>
          <w:color w:val="000000"/>
        </w:rPr>
        <w:t>1</w:t>
      </w:r>
      <w:r>
        <w:rPr>
          <w:color w:val="000000"/>
        </w:rPr>
        <w:t>）一朵花开放之后要经过传粉和受精才能形成果实和种子，传粉指的是花粉从雄蕊传到雌蕊柱头上的过程，如图中从</w:t>
      </w:r>
      <w:r>
        <w:rPr>
          <w:color w:val="000000"/>
        </w:rPr>
        <w:t>l→2</w:t>
      </w:r>
      <w:r>
        <w:rPr>
          <w:color w:val="000000"/>
        </w:rPr>
        <w:t>表示的生理过程是就是传粉；受精是传粉之后，精子和卵细胞结合成受精卵的过程，如图中的</w:t>
      </w:r>
      <w:r>
        <w:rPr>
          <w:color w:val="000000"/>
        </w:rPr>
        <w:t>3</w:t>
      </w:r>
      <w:r>
        <w:rPr>
          <w:color w:val="000000"/>
        </w:rPr>
        <w:t>表示的生理过程就是受精；图</w:t>
      </w:r>
      <w:r>
        <w:rPr>
          <w:color w:val="000000"/>
        </w:rPr>
        <w:t>4</w:t>
      </w:r>
      <w:r>
        <w:rPr>
          <w:color w:val="000000"/>
        </w:rPr>
        <w:t>番茄果实是由子房发育来的。</w:t>
      </w:r>
      <w:r>
        <w:br/>
      </w:r>
      <w:r>
        <w:rPr>
          <w:color w:val="000000"/>
        </w:rPr>
        <w:t>（</w:t>
      </w:r>
      <w:r>
        <w:rPr>
          <w:color w:val="000000"/>
        </w:rPr>
        <w:t>2</w:t>
      </w:r>
      <w:r>
        <w:rPr>
          <w:color w:val="000000"/>
        </w:rPr>
        <w:t>）图中</w:t>
      </w:r>
      <w:r>
        <w:rPr>
          <w:color w:val="000000"/>
        </w:rPr>
        <w:t>5</w:t>
      </w:r>
      <w:r>
        <w:rPr>
          <w:color w:val="000000"/>
        </w:rPr>
        <w:t>番茄种子是由子房发育而成的，其消耗的营养物质主要来自子叶。图中</w:t>
      </w:r>
      <w:r>
        <w:rPr>
          <w:color w:val="000000"/>
        </w:rPr>
        <w:t>1</w:t>
      </w:r>
      <w:r>
        <w:rPr>
          <w:color w:val="000000"/>
        </w:rPr>
        <w:t>的最</w:t>
      </w:r>
      <w:r>
        <w:rPr>
          <w:color w:val="000000"/>
        </w:rPr>
        <w:t>主要结构是花蕊，包括雌蕊和雄蕊，是一朵花的主要结构。</w:t>
      </w:r>
      <w:r>
        <w:rPr>
          <w:color w:val="000000"/>
        </w:rPr>
        <w:t> </w:t>
      </w:r>
      <w:r>
        <w:br/>
      </w:r>
      <w:r>
        <w:rPr>
          <w:color w:val="000000"/>
        </w:rPr>
        <w:t>（</w:t>
      </w:r>
      <w:r>
        <w:rPr>
          <w:color w:val="000000"/>
        </w:rPr>
        <w:t>3</w:t>
      </w:r>
      <w:r>
        <w:rPr>
          <w:color w:val="000000"/>
        </w:rPr>
        <w:t>）菜农利用某种技术，在南瓜植株上收获黄瓜，这种技术叫做嫁接。</w:t>
      </w:r>
    </w:p>
    <w:p w:rsidR="00247340">
      <w:pPr>
        <w:spacing w:after="0"/>
      </w:pPr>
      <w:r>
        <w:rPr>
          <w:color w:val="000000"/>
        </w:rPr>
        <w:t>【分析】雄蕊花药里的花粉散落出来，落到雌蕊柱头上的过程叫传粉．</w:t>
      </w:r>
      <w:r>
        <w:br/>
      </w:r>
      <w:r>
        <w:rPr>
          <w:color w:val="000000"/>
        </w:rPr>
        <w:t>被子植物（绿色开花植物）传粉完成后，花粉受到柱头上粘液的刺激后开始萌发，形成花粉管，花粉管通过花柱到达子房伸入胚珠，花粉管里有两个精子，其中的一个与卵细胞融合形成受精卵，另一与极核融合形成受精的极核，这个过程叫做双受精，双受精现象是绿色开花植物所特有的受精现象．</w:t>
      </w:r>
      <w:r>
        <w:br/>
      </w:r>
      <w:r>
        <w:rPr>
          <w:color w:val="000000"/>
        </w:rPr>
        <w:t>种子萌发的过程：种子在萌发过程中先吸收水分，体积膨大，种皮胀破</w:t>
      </w:r>
      <w:r>
        <w:rPr>
          <w:color w:val="000000"/>
        </w:rPr>
        <w:t>．同时，胚内的生命活动活跃起</w:t>
      </w:r>
      <w:r>
        <w:rPr>
          <w:color w:val="000000"/>
        </w:rPr>
        <w:t>来，从子叶得到营养物质和能量后开始分裂和生长：胚根伸长突出种皮，发育成根，不久，从这条根的周围又生出一些细根；此后胚芽发育成茎和叶、胚轴发育成连接茎与根的部分．根是吸收水和无机盐的部位．</w:t>
      </w:r>
      <w:r>
        <w:br/>
      </w:r>
      <w:r>
        <w:rPr>
          <w:color w:val="000000"/>
        </w:rPr>
        <w:t>生殖细胞中的染色体数是体细胞中的一半，成单存在．假如某种生物体细胞的染色体数为</w:t>
      </w:r>
      <w:r>
        <w:rPr>
          <w:color w:val="000000"/>
        </w:rPr>
        <w:t>2N</w:t>
      </w:r>
      <w:r>
        <w:rPr>
          <w:color w:val="000000"/>
        </w:rPr>
        <w:t>，则精子或卵细胞中染色体的数量为</w:t>
      </w:r>
      <w:r>
        <w:rPr>
          <w:color w:val="000000"/>
        </w:rPr>
        <w:t>N</w:t>
      </w:r>
      <w:r>
        <w:rPr>
          <w:color w:val="000000"/>
        </w:rPr>
        <w:t>．</w:t>
      </w:r>
    </w:p>
    <w:sectPr w:rsidSect="00247340">
      <w:headerReference w:type="even" r:id="rId19"/>
      <w:footerReference w:type="default" r:id="rId20"/>
      <w:pgSz w:w="11907" w:h="16839"/>
      <w:pgMar w:top="1134" w:right="1134" w:bottom="1134" w:left="1134" w:header="397" w:footer="340" w:gutter="0"/>
      <w:pgNumType w:chapStyle="1"/>
      <w:cols w:space="720"/>
      <w:docGrid w:type="lines" w:linePitch="312"/>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340" w:rsidRPr="00DE5B89" w:rsidP="00DE5B89">
    <w:pPr>
      <w:pStyle w:val="Footer"/>
    </w:pPr>
    <w:r w:rsidRPr="00DE5B89">
      <w:rPr>
        <w:rFonts w:hint="eastAsia"/>
      </w:rPr>
      <w:t xml:space="preserve"> </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340">
    <w:pPr>
      <w:pStyle w:val="Header"/>
      <w:pBdr>
        <w:bottom w:val="nil"/>
      </w:pBdr>
    </w:pPr>
    <w:r>
      <w:pict>
        <v:rect id="Rectangle 7" o:spid="_x0000_s2049" style="height:57pt;margin-left:1056.4pt;margin-top:-43pt;mso-height-relative:page;mso-width-relative:page;position:absolute;width:42.15pt;z-index:251658240" o:preferrelative="t" fillcolor="gray"/>
      </w:pict>
    </w:r>
    <w:r>
      <w:pict>
        <v:shapetype id="_x0000_t202" coordsize="21600,21600" o:spt="202" path="m,l,21600r21600,l21600,xe">
          <v:stroke joinstyle="miter"/>
          <v:path gradientshapeok="t" o:connecttype="rect"/>
        </v:shapetype>
        <v:shape id="Quad Arrow 1" o:spid="_x0000_s2050" type="#_x0000_t202" style="height:843pt;margin-left:1098.55pt;margin-top:-43pt;mso-height-relative:page;mso-width-relative:page;position:absolute;v-text-anchor:middle;width:31.6pt;z-index:251659264" o:preferrelative="t">
          <v:textbox style="layout-flow:vertical;mso-layout-flow-alt:bottom-to-top">
            <w:txbxContent>
              <w:p w:rsidR="00247340">
                <w:pPr>
                  <w:spacing w:after="0" w:line="240" w:lineRule="auto"/>
                  <w:jc w:val="distribute"/>
                  <w:rPr>
                    <w:lang w:eastAsia="zh-CN"/>
                  </w:rPr>
                </w:pPr>
                <w:r>
                  <w:rPr>
                    <w:rFonts w:hint="eastAsia"/>
                    <w:lang w:eastAsia="zh-CN"/>
                  </w:rPr>
                  <w:t>…………○…………外…………○…………装…………○…………订…………○…………线…………○…………</w:t>
                </w:r>
              </w:p>
            </w:txbxContent>
          </v:textbox>
        </v:shape>
      </w:pict>
    </w:r>
    <w:r>
      <w:pict>
        <v:shape id="Quad Arrow 3" o:spid="_x0000_s2051" type="#_x0000_t202" style="height:843pt;margin-left:1056.4pt;margin-top:-43pt;mso-height-relative:page;mso-width-relative:page;position:absolute;v-text-anchor:middle;width:42.15pt;z-index:251660288" o:preferrelative="t" fillcolor="#d8d8d8">
          <v:textbox style="layout-flow:vertical;mso-layout-flow-alt:bottom-to-top">
            <w:txbxContent>
              <w:p w:rsidR="00247340" w:rsidP="00247340">
                <w:pPr>
                  <w:spacing w:before="312" w:beforeLines="100" w:after="312" w:afterLines="100" w:line="240" w:lineRule="auto"/>
                  <w:jc w:val="center"/>
                  <w:rPr>
                    <w:lang w:eastAsia="zh-CN"/>
                  </w:rPr>
                </w:pPr>
                <w:r>
                  <w:rPr>
                    <w:rFonts w:hint="eastAsia"/>
                    <w:lang w:eastAsia="zh-CN"/>
                  </w:rPr>
                  <w:t>※※请※※不※※要※※在※※装※※订※※线※※内※※答※※题※※</w:t>
                </w:r>
              </w:p>
            </w:txbxContent>
          </v:textbox>
        </v:shape>
      </w:pict>
    </w:r>
    <w:r>
      <w:pict>
        <v:shape id="Quad Arrow 5" o:spid="_x0000_s2052" type="#_x0000_t202" style="height:843pt;margin-left:1025.45pt;margin-top:-43pt;mso-height-relative:page;mso-width-relative:page;position:absolute;v-text-anchor:middle;width:30.95pt;z-index:251661312" o:preferrelative="t">
          <v:textbox style="layout-flow:vertical;mso-layout-flow-alt:bottom-to-top">
            <w:txbxContent>
              <w:p w:rsidR="00247340">
                <w:pPr>
                  <w:spacing w:after="0" w:line="240" w:lineRule="auto"/>
                  <w:jc w:val="distribute"/>
                  <w:rPr>
                    <w:lang w:eastAsia="zh-CN"/>
                  </w:rPr>
                </w:pPr>
                <w:r>
                  <w:rPr>
                    <w:rFonts w:hint="eastAsia"/>
                    <w:lang w:eastAsia="zh-CN"/>
                  </w:rPr>
                  <w:t>…………○…………内…………○…………装…………○…………订…………○…………线…………○…………</w:t>
                </w: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C57E0"/>
    <w:multiLevelType w:val="hybridMultilevel"/>
    <w:tmpl w:val="08B8D5B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516B4C7F"/>
    <w:multiLevelType w:val="hybridMultilevel"/>
    <w:tmpl w:val="D562937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6792213"/>
    <w:multiLevelType w:val="hybridMultilevel"/>
    <w:tmpl w:val="C502613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63A16033"/>
    <w:multiLevelType w:val="hybridMultilevel"/>
    <w:tmpl w:val="4D0C57BE"/>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4"/>
  </w:num>
  <w:num w:numId="2">
    <w:abstractNumId w:val="6"/>
  </w:num>
  <w:num w:numId="3">
    <w:abstractNumId w:val="7"/>
  </w:num>
  <w:num w:numId="4">
    <w:abstractNumId w:val="5"/>
  </w:num>
  <w:num w:numId="5">
    <w:abstractNumId w:val="2"/>
  </w:num>
  <w:num w:numId="6">
    <w:abstractNumId w:val="1"/>
  </w:num>
  <w:num w:numId="7">
    <w:abstractNumId w:val="3"/>
  </w:num>
  <w:num w:numId="8">
    <w:abstractNumId w:val="0"/>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7340"/>
    <w:pPr>
      <w:spacing w:after="120" w:line="288" w:lineRule="auto"/>
      <w:textAlignment w:val="center"/>
    </w:pPr>
    <w:rPr>
      <w:rFonts w:ascii="Calibri" w:hAnsi="Calibri"/>
      <w:sz w:val="2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1"/>
    <w:uiPriority w:val="99"/>
    <w:unhideWhenUsed/>
    <w:qFormat/>
    <w:rsid w:val="00247340"/>
    <w:rPr>
      <w:sz w:val="18"/>
      <w:szCs w:val="18"/>
    </w:rPr>
  </w:style>
  <w:style w:type="paragraph" w:styleId="Footer">
    <w:name w:val="footer"/>
    <w:basedOn w:val="Normal"/>
    <w:link w:val="Char0"/>
    <w:uiPriority w:val="99"/>
    <w:unhideWhenUsed/>
    <w:qFormat/>
    <w:rsid w:val="00247340"/>
    <w:pPr>
      <w:widowControl w:val="0"/>
      <w:tabs>
        <w:tab w:val="center" w:pos="4153"/>
        <w:tab w:val="right" w:pos="8306"/>
      </w:tabs>
      <w:snapToGrid w:val="0"/>
      <w:spacing w:after="0" w:line="240" w:lineRule="auto"/>
    </w:pPr>
    <w:rPr>
      <w:kern w:val="2"/>
      <w:sz w:val="18"/>
      <w:szCs w:val="18"/>
      <w:lang w:eastAsia="zh-CN"/>
    </w:rPr>
  </w:style>
  <w:style w:type="paragraph" w:styleId="Header">
    <w:name w:val="header"/>
    <w:basedOn w:val="Normal"/>
    <w:link w:val="Char"/>
    <w:uiPriority w:val="99"/>
    <w:unhideWhenUsed/>
    <w:qFormat/>
    <w:rsid w:val="00247340"/>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
    <w:name w:val="页眉 Char"/>
    <w:link w:val="Header"/>
    <w:uiPriority w:val="99"/>
    <w:qFormat/>
    <w:rsid w:val="00247340"/>
    <w:rPr>
      <w:sz w:val="18"/>
      <w:szCs w:val="18"/>
    </w:rPr>
  </w:style>
  <w:style w:type="character" w:customStyle="1" w:styleId="Char0">
    <w:name w:val="页脚 Char"/>
    <w:link w:val="Footer"/>
    <w:uiPriority w:val="99"/>
    <w:qFormat/>
    <w:rsid w:val="00247340"/>
    <w:rPr>
      <w:sz w:val="18"/>
      <w:szCs w:val="18"/>
    </w:rPr>
  </w:style>
  <w:style w:type="character" w:customStyle="1" w:styleId="Char1">
    <w:name w:val="批注框文本 Char"/>
    <w:link w:val="BalloonText"/>
    <w:uiPriority w:val="99"/>
    <w:semiHidden/>
    <w:qFormat/>
    <w:rsid w:val="00247340"/>
    <w:rPr>
      <w:sz w:val="18"/>
      <w:szCs w:val="18"/>
    </w:rPr>
  </w:style>
  <w:style w:type="paragraph" w:customStyle="1" w:styleId="1">
    <w:name w:val="正文1"/>
    <w:qFormat/>
    <w:rsid w:val="00247340"/>
    <w:pPr>
      <w:jc w:val="both"/>
    </w:pPr>
    <w:rPr>
      <w:kern w:val="2"/>
      <w:sz w:val="21"/>
      <w:szCs w:val="21"/>
    </w:rPr>
  </w:style>
  <w:style w:type="character" w:customStyle="1" w:styleId="15">
    <w:name w:val="15"/>
    <w:qFormat/>
    <w:rsid w:val="00247340"/>
    <w:rPr>
      <w:rFonts w:ascii="Times New Roman" w:hAnsi="Times New Roman" w:cs="Times New Roman" w:hint="default"/>
      <w:color w:val="0000FF"/>
      <w:u w:val="single"/>
    </w:rPr>
  </w:style>
  <w:style w:type="paragraph" w:customStyle="1" w:styleId="2">
    <w:name w:val="正文2"/>
    <w:qFormat/>
    <w:rsid w:val="00247340"/>
    <w:pPr>
      <w:jc w:val="both"/>
    </w:pPr>
    <w:rPr>
      <w:kern w:val="2"/>
      <w:sz w:val="21"/>
      <w:szCs w:val="21"/>
    </w:rPr>
  </w:style>
  <w:style w:type="character" w:customStyle="1" w:styleId="DefaultParagraphFontPHPDOCX">
    <w:name w:val="Default Paragraph Font PHPDOCX"/>
    <w:uiPriority w:val="1"/>
    <w:semiHidden/>
    <w:unhideWhenUsed/>
    <w:rsid w:val="00247340"/>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rsid w:val="00247340"/>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header" Target="header1.xml" /><Relationship Id="rId2" Type="http://schemas.openxmlformats.org/officeDocument/2006/relationships/webSettings" Target="webSettings.xml" /><Relationship Id="rId20" Type="http://schemas.openxmlformats.org/officeDocument/2006/relationships/footer" Target="footer1.xml" /><Relationship Id="rId21" Type="http://schemas.openxmlformats.org/officeDocument/2006/relationships/theme" Target="theme/theme1.xml" /><Relationship Id="rId22" Type="http://schemas.openxmlformats.org/officeDocument/2006/relationships/numbering" Target="numbering.xml" /><Relationship Id="rId23"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880F7E5-E6AC-43B9-8B29-3E7CEE2EF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1328</Words>
  <Characters>7571</Characters>
  <Application>Microsoft Office Word</Application>
  <DocSecurity>0</DocSecurity>
  <Lines>63</Lines>
  <Paragraphs>17</Paragraphs>
  <ScaleCrop>false</ScaleCrop>
  <Company/>
  <LinksUpToDate>false</LinksUpToDate>
  <CharactersWithSpaces>8882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dc:creator>
  <cp:lastModifiedBy>Administrator</cp:lastModifiedBy>
  <cp:revision>7</cp:revision>
  <dcterms:created xsi:type="dcterms:W3CDTF">2013-12-09T06:44:00Z</dcterms:created>
  <dcterms:modified xsi:type="dcterms:W3CDTF">2019-03-21T05:42:00Z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